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9F19BD" w14:textId="0D5FD28C" w:rsidR="002762C2" w:rsidRPr="00903E9F" w:rsidRDefault="00D51EED" w:rsidP="00903E9F">
      <w:pPr>
        <w:ind w:left="720" w:firstLine="720"/>
        <w:jc w:val="right"/>
        <w:rPr>
          <w:i/>
          <w:szCs w:val="20"/>
        </w:rPr>
      </w:pPr>
      <w:r w:rsidRPr="00647D17">
        <w:rPr>
          <w:i/>
          <w:szCs w:val="20"/>
        </w:rPr>
        <w:t>*</w:t>
      </w:r>
      <w:r w:rsidR="002A1CBB" w:rsidRPr="00647D17">
        <w:rPr>
          <w:i/>
          <w:szCs w:val="20"/>
        </w:rPr>
        <w:t>D</w:t>
      </w:r>
      <w:r w:rsidR="00021A6C" w:rsidRPr="00647D17">
        <w:rPr>
          <w:i/>
          <w:szCs w:val="20"/>
        </w:rPr>
        <w:t>o</w:t>
      </w:r>
      <w:r w:rsidR="002A1CBB" w:rsidRPr="00647D17">
        <w:rPr>
          <w:i/>
          <w:szCs w:val="20"/>
        </w:rPr>
        <w:t>t.</w:t>
      </w:r>
      <w:r w:rsidR="00021A6C" w:rsidRPr="00647D17">
        <w:rPr>
          <w:i/>
          <w:szCs w:val="20"/>
        </w:rPr>
        <w:t xml:space="preserve"> Zapytania </w:t>
      </w:r>
      <w:r w:rsidR="00DF721E" w:rsidRPr="00647D17">
        <w:rPr>
          <w:i/>
          <w:szCs w:val="20"/>
        </w:rPr>
        <w:t xml:space="preserve">ofertowego </w:t>
      </w:r>
      <w:bookmarkStart w:id="0" w:name="_Hlk183001006"/>
      <w:r w:rsidR="00B23516" w:rsidRPr="00B23516">
        <w:rPr>
          <w:b/>
          <w:bCs/>
          <w:i/>
          <w:szCs w:val="20"/>
        </w:rPr>
        <w:t>0</w:t>
      </w:r>
      <w:r w:rsidR="003D7D51" w:rsidRPr="00B23516">
        <w:rPr>
          <w:b/>
          <w:bCs/>
          <w:i/>
          <w:szCs w:val="20"/>
        </w:rPr>
        <w:t>1/</w:t>
      </w:r>
      <w:bookmarkEnd w:id="0"/>
      <w:r w:rsidR="00B23516" w:rsidRPr="00B23516">
        <w:rPr>
          <w:b/>
          <w:bCs/>
          <w:i/>
          <w:szCs w:val="20"/>
        </w:rPr>
        <w:t>1</w:t>
      </w:r>
      <w:r w:rsidR="00C53BEC">
        <w:rPr>
          <w:b/>
          <w:bCs/>
          <w:i/>
          <w:szCs w:val="20"/>
        </w:rPr>
        <w:t>2</w:t>
      </w:r>
      <w:r w:rsidR="003D7D51" w:rsidRPr="00B23516">
        <w:rPr>
          <w:b/>
          <w:bCs/>
          <w:i/>
          <w:szCs w:val="20"/>
        </w:rPr>
        <w:t>/202</w:t>
      </w:r>
      <w:r w:rsidR="00FB0D9A" w:rsidRPr="00B23516">
        <w:rPr>
          <w:b/>
          <w:bCs/>
          <w:i/>
          <w:szCs w:val="20"/>
        </w:rPr>
        <w:t>5</w:t>
      </w:r>
      <w:r w:rsidR="003D7D51" w:rsidRPr="00B23516">
        <w:rPr>
          <w:b/>
          <w:bCs/>
          <w:i/>
          <w:szCs w:val="20"/>
        </w:rPr>
        <w:t>/BK</w:t>
      </w:r>
    </w:p>
    <w:p w14:paraId="01AB57AF" w14:textId="77777777" w:rsidR="0076019F" w:rsidRPr="002762C2" w:rsidRDefault="0076019F" w:rsidP="002762C2">
      <w:pPr>
        <w:spacing w:line="360" w:lineRule="auto"/>
        <w:jc w:val="right"/>
        <w:rPr>
          <w:i/>
        </w:rPr>
      </w:pPr>
    </w:p>
    <w:p w14:paraId="254F76E5" w14:textId="03AFB9A7" w:rsidR="002762C2" w:rsidRPr="005E47E7" w:rsidRDefault="002762C2" w:rsidP="009F40AF">
      <w:pPr>
        <w:spacing w:before="600" w:after="600" w:line="360" w:lineRule="auto"/>
        <w:jc w:val="center"/>
        <w:rPr>
          <w:b/>
          <w:sz w:val="28"/>
          <w:szCs w:val="28"/>
          <w:u w:val="single"/>
        </w:rPr>
      </w:pPr>
      <w:r w:rsidRPr="005E47E7">
        <w:rPr>
          <w:b/>
          <w:sz w:val="28"/>
          <w:szCs w:val="28"/>
          <w:u w:val="single"/>
        </w:rPr>
        <w:t>OFERTA</w:t>
      </w:r>
    </w:p>
    <w:p w14:paraId="7490EA02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proofErr w:type="spellStart"/>
      <w:r w:rsidRPr="00041C94">
        <w:rPr>
          <w:rFonts w:eastAsia="Ubuntu"/>
          <w:b/>
          <w:bCs/>
          <w:color w:val="000000"/>
        </w:rPr>
        <w:t>Medinice</w:t>
      </w:r>
      <w:proofErr w:type="spellEnd"/>
      <w:r w:rsidRPr="00041C94">
        <w:rPr>
          <w:rFonts w:eastAsia="Ubuntu"/>
          <w:b/>
          <w:bCs/>
          <w:color w:val="000000"/>
        </w:rPr>
        <w:t xml:space="preserve"> S.A. </w:t>
      </w:r>
    </w:p>
    <w:p w14:paraId="766E561E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r w:rsidRPr="00041C94">
        <w:rPr>
          <w:rFonts w:eastAsia="Ubuntu"/>
          <w:b/>
          <w:bCs/>
          <w:color w:val="000000"/>
        </w:rPr>
        <w:t>ul. S. K. Hankiewicza 2</w:t>
      </w:r>
    </w:p>
    <w:p w14:paraId="01EAC5CC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r w:rsidRPr="00041C94">
        <w:rPr>
          <w:rFonts w:eastAsia="Ubuntu"/>
          <w:b/>
          <w:bCs/>
          <w:color w:val="000000"/>
        </w:rPr>
        <w:t>02-103 Warszawa</w:t>
      </w:r>
    </w:p>
    <w:p w14:paraId="26B2D131" w14:textId="3C2AEAD0" w:rsidR="003D7D51" w:rsidRPr="00B23516" w:rsidRDefault="001F73A0" w:rsidP="00B23516">
      <w:pPr>
        <w:spacing w:before="1320" w:after="280"/>
        <w:jc w:val="center"/>
        <w:rPr>
          <w:b/>
          <w:bCs/>
        </w:rPr>
      </w:pPr>
      <w:r w:rsidRPr="00647D17">
        <w:t>W odpowiedzi na zapytan</w:t>
      </w:r>
      <w:r w:rsidR="002A1CBB" w:rsidRPr="00647D17">
        <w:t>i</w:t>
      </w:r>
      <w:r w:rsidRPr="00647D17">
        <w:t>e ofertowe procedowane zgodnie z zasadą konkurencyjności dotyczące:</w:t>
      </w:r>
      <w:bookmarkStart w:id="1" w:name="_Hlk167364406"/>
      <w:r w:rsidR="007B6EAA" w:rsidRPr="00647D17">
        <w:t xml:space="preserve"> </w:t>
      </w:r>
      <w:bookmarkStart w:id="2" w:name="_Hlk183004863"/>
      <w:r w:rsidR="00587D9B" w:rsidRPr="00647D17">
        <w:rPr>
          <w:b/>
          <w:lang w:eastAsia="en-US"/>
        </w:rPr>
        <w:t>„</w:t>
      </w:r>
      <w:bookmarkStart w:id="3" w:name="_Hlk215475775"/>
      <w:r w:rsidR="00C53BEC">
        <w:rPr>
          <w:b/>
          <w:bCs/>
        </w:rPr>
        <w:t>W</w:t>
      </w:r>
      <w:r w:rsidR="00C53BEC" w:rsidRPr="00C53BEC">
        <w:rPr>
          <w:b/>
          <w:bCs/>
        </w:rPr>
        <w:t>ykonani</w:t>
      </w:r>
      <w:r w:rsidR="00C53BEC">
        <w:rPr>
          <w:b/>
          <w:bCs/>
        </w:rPr>
        <w:t>a</w:t>
      </w:r>
      <w:r w:rsidR="00C53BEC" w:rsidRPr="00C53BEC">
        <w:rPr>
          <w:b/>
          <w:bCs/>
        </w:rPr>
        <w:t xml:space="preserve"> testów mechanicznych klipsa medycznego (na 30 sztukach) oraz opracowanie i dostarczenie raportu z badań do Zamawiającego</w:t>
      </w:r>
      <w:bookmarkEnd w:id="3"/>
      <w:r w:rsidR="00C53BEC" w:rsidRPr="00C53BEC">
        <w:rPr>
          <w:b/>
          <w:bCs/>
        </w:rPr>
        <w:t>.</w:t>
      </w:r>
      <w:r w:rsidR="007B6EAA" w:rsidRPr="00647D17">
        <w:rPr>
          <w:b/>
        </w:rPr>
        <w:t>”</w:t>
      </w:r>
      <w:r w:rsidR="007B6EAA" w:rsidRPr="00647D17">
        <w:rPr>
          <w:b/>
          <w:sz w:val="24"/>
          <w:szCs w:val="24"/>
        </w:rPr>
        <w:t xml:space="preserve"> </w:t>
      </w:r>
      <w:bookmarkEnd w:id="2"/>
      <w:r w:rsidR="00F8250E" w:rsidRPr="00647D17">
        <w:rPr>
          <w:b/>
          <w:sz w:val="24"/>
          <w:szCs w:val="24"/>
        </w:rPr>
        <w:br/>
      </w:r>
      <w:r w:rsidRPr="00647D17">
        <w:t>w ramach</w:t>
      </w:r>
      <w:r w:rsidRPr="00647D17">
        <w:rPr>
          <w:bCs/>
          <w:lang w:eastAsia="pl-PL"/>
        </w:rPr>
        <w:t xml:space="preserve"> </w:t>
      </w:r>
      <w:r w:rsidR="008202B4" w:rsidRPr="00647D17">
        <w:t xml:space="preserve">projektu pn.: </w:t>
      </w:r>
      <w:r w:rsidR="006A70B4" w:rsidRPr="00647D17">
        <w:rPr>
          <w:bCs/>
          <w:i/>
        </w:rPr>
        <w:t>,,</w:t>
      </w:r>
      <w:proofErr w:type="spellStart"/>
      <w:r w:rsidR="007B6EAA" w:rsidRPr="00647D17">
        <w:rPr>
          <w:bCs/>
          <w:i/>
        </w:rPr>
        <w:t>AtriClamp</w:t>
      </w:r>
      <w:proofErr w:type="spellEnd"/>
      <w:r w:rsidR="007B6EAA" w:rsidRPr="00647D17">
        <w:rPr>
          <w:bCs/>
          <w:i/>
        </w:rPr>
        <w:t xml:space="preserve"> - innowacyjny system do zamykania uszka lewego przedsionka serca (LAAO)‘’</w:t>
      </w:r>
      <w:r w:rsidR="00C05375" w:rsidRPr="00647D17">
        <w:t>,</w:t>
      </w:r>
    </w:p>
    <w:p w14:paraId="3510137B" w14:textId="77777777" w:rsidR="003D7D51" w:rsidRPr="00647D17" w:rsidRDefault="008202B4" w:rsidP="003D7D51">
      <w:pPr>
        <w:spacing w:before="280" w:after="280"/>
        <w:jc w:val="center"/>
      </w:pPr>
      <w:r w:rsidRPr="00647D17">
        <w:rPr>
          <w:b/>
        </w:rPr>
        <w:t xml:space="preserve"> </w:t>
      </w:r>
      <w:bookmarkEnd w:id="1"/>
      <w:r w:rsidR="003D7D51" w:rsidRPr="00647D17">
        <w:t>w ramach, Priorytet I „Fundusze Europejskie dla bardziej konkurencyjnego i inteligentnego Mazowsza” dla Działania 1.1 „Badania, rozwój i innowacje przedsiębiorstw”</w:t>
      </w:r>
    </w:p>
    <w:p w14:paraId="44C81586" w14:textId="77777777" w:rsidR="003D7D51" w:rsidRPr="00647D17" w:rsidRDefault="003D7D51" w:rsidP="003D7D51">
      <w:pPr>
        <w:spacing w:before="280" w:after="280"/>
        <w:jc w:val="center"/>
      </w:pPr>
      <w:r w:rsidRPr="00647D17">
        <w:t>Funduszy Europejskich dla Mazowsza 2021-2027</w:t>
      </w:r>
    </w:p>
    <w:p w14:paraId="4AEE863A" w14:textId="77777777" w:rsidR="003D7D51" w:rsidRPr="00647D17" w:rsidRDefault="003D7D51" w:rsidP="00E90F38">
      <w:pPr>
        <w:spacing w:after="480"/>
        <w:jc w:val="center"/>
        <w:rPr>
          <w:b/>
        </w:rPr>
      </w:pPr>
      <w:r w:rsidRPr="00647D17">
        <w:rPr>
          <w:b/>
          <w:sz w:val="24"/>
          <w:szCs w:val="24"/>
        </w:rPr>
        <w:t xml:space="preserve">Numer projektu: </w:t>
      </w:r>
      <w:r w:rsidRPr="00647D17">
        <w:rPr>
          <w:b/>
        </w:rPr>
        <w:t>FEMA.01.01-IP.01-02ID/24</w:t>
      </w:r>
    </w:p>
    <w:p w14:paraId="3BA04306" w14:textId="77777777" w:rsidR="001F73A0" w:rsidRPr="00BC7100" w:rsidRDefault="00BC6DE2" w:rsidP="009F40AF">
      <w:pPr>
        <w:numPr>
          <w:ilvl w:val="0"/>
          <w:numId w:val="34"/>
        </w:numPr>
        <w:spacing w:line="360" w:lineRule="auto"/>
        <w:ind w:left="426" w:hanging="426"/>
        <w:rPr>
          <w:b/>
        </w:rPr>
      </w:pPr>
      <w:r w:rsidRPr="00BC7100">
        <w:rPr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31"/>
        <w:gridCol w:w="670"/>
        <w:gridCol w:w="5103"/>
      </w:tblGrid>
      <w:tr w:rsidR="00F2064C" w:rsidRPr="00C00DD2" w14:paraId="3E0DAB86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0E3822DC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5773" w:type="dxa"/>
            <w:gridSpan w:val="2"/>
            <w:vAlign w:val="center"/>
          </w:tcPr>
          <w:p w14:paraId="1A9E180F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51B43BDA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2D7A16BD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Adres siedziby</w:t>
            </w:r>
          </w:p>
        </w:tc>
        <w:tc>
          <w:tcPr>
            <w:tcW w:w="5773" w:type="dxa"/>
            <w:gridSpan w:val="2"/>
            <w:vAlign w:val="center"/>
          </w:tcPr>
          <w:p w14:paraId="3FC70915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BE3CDD" w:rsidRPr="00C00DD2" w14:paraId="57D04AA0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0A68F024" w14:textId="77777777" w:rsidR="00BE3CDD" w:rsidRPr="00C00DD2" w:rsidRDefault="00BE3CDD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5773" w:type="dxa"/>
            <w:gridSpan w:val="2"/>
            <w:vAlign w:val="center"/>
          </w:tcPr>
          <w:p w14:paraId="76D155AA" w14:textId="77777777" w:rsidR="00BE3CDD" w:rsidRPr="00C00DD2" w:rsidRDefault="00BE3CDD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745B5017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6CCBBD4E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5773" w:type="dxa"/>
            <w:gridSpan w:val="2"/>
            <w:vAlign w:val="center"/>
          </w:tcPr>
          <w:p w14:paraId="5F2A49BA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2764C028" w14:textId="77777777" w:rsidTr="00DD4F37">
        <w:trPr>
          <w:trHeight w:val="340"/>
          <w:jc w:val="center"/>
        </w:trPr>
        <w:tc>
          <w:tcPr>
            <w:tcW w:w="2225" w:type="dxa"/>
            <w:vMerge w:val="restart"/>
            <w:shd w:val="clear" w:color="auto" w:fill="F2F2F2"/>
            <w:vAlign w:val="center"/>
          </w:tcPr>
          <w:p w14:paraId="6E1C754B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Osoba (osoby) upoważniona do podpisania oferty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54CCB0A9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5103" w:type="dxa"/>
            <w:vAlign w:val="center"/>
          </w:tcPr>
          <w:p w14:paraId="4BA22B52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35CA37F7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5F2C906D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BAD93E4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stanowisko</w:t>
            </w:r>
          </w:p>
        </w:tc>
        <w:tc>
          <w:tcPr>
            <w:tcW w:w="5103" w:type="dxa"/>
            <w:vAlign w:val="center"/>
          </w:tcPr>
          <w:p w14:paraId="5D0F7A0D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3DA0646D" w14:textId="77777777" w:rsidTr="00DD4F37">
        <w:trPr>
          <w:trHeight w:val="340"/>
          <w:jc w:val="center"/>
        </w:trPr>
        <w:tc>
          <w:tcPr>
            <w:tcW w:w="2225" w:type="dxa"/>
            <w:vMerge w:val="restart"/>
            <w:shd w:val="clear" w:color="auto" w:fill="F2F2F2"/>
            <w:vAlign w:val="center"/>
          </w:tcPr>
          <w:p w14:paraId="29D1C025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Osoba uprawniona do kontaktowania się ze Zamawiającym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6EC514DE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5103" w:type="dxa"/>
            <w:vAlign w:val="center"/>
          </w:tcPr>
          <w:p w14:paraId="19BE8927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25A6A1D2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4D397979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30F5E290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5103" w:type="dxa"/>
            <w:vAlign w:val="center"/>
          </w:tcPr>
          <w:p w14:paraId="64016C5A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1812AED3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049AC910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1202123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5103" w:type="dxa"/>
            <w:vAlign w:val="center"/>
          </w:tcPr>
          <w:p w14:paraId="08A409A5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</w:tbl>
    <w:p w14:paraId="003FF91E" w14:textId="2EE1608F" w:rsidR="00247ACB" w:rsidRDefault="00247ACB" w:rsidP="00041C94">
      <w:pPr>
        <w:pStyle w:val="Akapitzlist"/>
        <w:spacing w:before="120" w:after="120" w:line="240" w:lineRule="auto"/>
        <w:ind w:left="0"/>
        <w:contextualSpacing/>
        <w:jc w:val="both"/>
        <w:rPr>
          <w:rFonts w:eastAsia="Times New Roman" w:cs="Calibri"/>
          <w:b/>
          <w:lang w:eastAsia="ar-SA"/>
        </w:rPr>
        <w:sectPr w:rsidR="00247ACB" w:rsidSect="009F40A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14" w:right="1418" w:bottom="851" w:left="1418" w:header="425" w:footer="720" w:gutter="0"/>
          <w:cols w:space="708"/>
          <w:docGrid w:linePitch="360"/>
        </w:sectPr>
      </w:pPr>
    </w:p>
    <w:p w14:paraId="1FC98AC1" w14:textId="3DCBC52B" w:rsidR="0019754E" w:rsidRPr="00105374" w:rsidRDefault="00160C77" w:rsidP="00225AD4">
      <w:pPr>
        <w:pStyle w:val="Akapitzlist"/>
        <w:numPr>
          <w:ilvl w:val="0"/>
          <w:numId w:val="34"/>
        </w:numPr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lang w:eastAsia="ar-SA"/>
        </w:rPr>
      </w:pPr>
      <w:r w:rsidRPr="00105374">
        <w:rPr>
          <w:rFonts w:eastAsia="Times New Roman" w:cs="Calibri"/>
          <w:b/>
          <w:lang w:eastAsia="ar-SA"/>
        </w:rPr>
        <w:lastRenderedPageBreak/>
        <w:t>SKŁADAMY OFERTĘ</w:t>
      </w:r>
      <w:r w:rsidRPr="00105374">
        <w:rPr>
          <w:rFonts w:eastAsia="Times New Roman" w:cs="Calibri"/>
          <w:lang w:eastAsia="ar-SA"/>
        </w:rPr>
        <w:t xml:space="preserve"> na wykonanie przedmiotu zamówienia</w:t>
      </w:r>
      <w:r w:rsidR="006A59BB">
        <w:rPr>
          <w:rFonts w:eastAsia="Times New Roman" w:cs="Calibri"/>
          <w:lang w:eastAsia="ar-SA"/>
        </w:rPr>
        <w:t xml:space="preserve"> </w:t>
      </w:r>
      <w:r w:rsidR="001F73A0" w:rsidRPr="00105374">
        <w:t xml:space="preserve">w następującej cenie: </w:t>
      </w:r>
    </w:p>
    <w:p w14:paraId="062EE662" w14:textId="1FEC416C" w:rsidR="00247ACB" w:rsidRDefault="00247ACB" w:rsidP="00041C94">
      <w:pPr>
        <w:pStyle w:val="Akapitzlist"/>
        <w:spacing w:before="120" w:after="120" w:line="240" w:lineRule="auto"/>
        <w:ind w:left="0"/>
        <w:jc w:val="both"/>
        <w:rPr>
          <w:bCs/>
        </w:rPr>
      </w:pPr>
    </w:p>
    <w:p w14:paraId="0D2848B3" w14:textId="77777777" w:rsidR="00247ACB" w:rsidRDefault="00247ACB" w:rsidP="00041C94">
      <w:pPr>
        <w:pStyle w:val="Akapitzlist"/>
        <w:spacing w:before="120" w:after="120" w:line="240" w:lineRule="auto"/>
        <w:ind w:left="0"/>
        <w:jc w:val="both"/>
        <w:rPr>
          <w:bCs/>
        </w:rPr>
      </w:pP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1688"/>
        <w:gridCol w:w="1688"/>
        <w:gridCol w:w="1006"/>
      </w:tblGrid>
      <w:tr w:rsidR="00C53BEC" w:rsidRPr="00A869E2" w14:paraId="504B6559" w14:textId="77777777" w:rsidTr="00C53BEC">
        <w:trPr>
          <w:trHeight w:val="334"/>
          <w:jc w:val="center"/>
        </w:trPr>
        <w:tc>
          <w:tcPr>
            <w:tcW w:w="4572" w:type="dxa"/>
            <w:shd w:val="clear" w:color="auto" w:fill="F2F2F2"/>
            <w:vAlign w:val="center"/>
          </w:tcPr>
          <w:p w14:paraId="4ADA763B" w14:textId="77777777" w:rsidR="00C53BEC" w:rsidRPr="0019754E" w:rsidRDefault="00C53BEC" w:rsidP="0002563F">
            <w:pPr>
              <w:keepNext/>
              <w:autoSpaceDE w:val="0"/>
              <w:autoSpaceDN w:val="0"/>
              <w:spacing w:before="60" w:line="240" w:lineRule="auto"/>
              <w:rPr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688" w:type="dxa"/>
            <w:shd w:val="clear" w:color="auto" w:fill="F2F2F2"/>
            <w:vAlign w:val="center"/>
          </w:tcPr>
          <w:p w14:paraId="39F69438" w14:textId="0E168E75" w:rsidR="00C53BEC" w:rsidRPr="00C85E51" w:rsidRDefault="00C53BEC" w:rsidP="0002563F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b/>
                <w:caps/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</w:t>
            </w:r>
            <w:r>
              <w:rPr>
                <w:sz w:val="20"/>
                <w:szCs w:val="20"/>
                <w:lang w:eastAsia="ar-SA"/>
              </w:rPr>
              <w:t xml:space="preserve"> łączna</w:t>
            </w:r>
            <w:r w:rsidRPr="00C85E51">
              <w:rPr>
                <w:sz w:val="20"/>
                <w:szCs w:val="20"/>
                <w:lang w:eastAsia="ar-SA"/>
              </w:rPr>
              <w:t xml:space="preserve"> netto (do dwóch miejsc po przecinku)</w:t>
            </w:r>
          </w:p>
        </w:tc>
        <w:tc>
          <w:tcPr>
            <w:tcW w:w="1688" w:type="dxa"/>
            <w:shd w:val="clear" w:color="auto" w:fill="F2F2F2"/>
            <w:vAlign w:val="center"/>
          </w:tcPr>
          <w:p w14:paraId="43A0F991" w14:textId="14806945" w:rsidR="00C53BEC" w:rsidRPr="00C85E51" w:rsidRDefault="00C53BEC" w:rsidP="0002563F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b/>
                <w:caps/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</w:t>
            </w:r>
            <w:r>
              <w:rPr>
                <w:sz w:val="20"/>
                <w:szCs w:val="20"/>
                <w:lang w:eastAsia="ar-SA"/>
              </w:rPr>
              <w:t xml:space="preserve"> łączna</w:t>
            </w:r>
            <w:r w:rsidRPr="00C85E51">
              <w:rPr>
                <w:sz w:val="20"/>
                <w:szCs w:val="20"/>
                <w:lang w:eastAsia="ar-SA"/>
              </w:rPr>
              <w:t xml:space="preserve"> brutto (do dwóch miejsc po przecinku)</w:t>
            </w:r>
          </w:p>
        </w:tc>
        <w:tc>
          <w:tcPr>
            <w:tcW w:w="1006" w:type="dxa"/>
            <w:shd w:val="clear" w:color="auto" w:fill="F2F2F2"/>
          </w:tcPr>
          <w:p w14:paraId="1193059F" w14:textId="77777777" w:rsidR="00C53BEC" w:rsidRPr="00C85E51" w:rsidRDefault="00C53BEC" w:rsidP="0002563F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Waluta</w:t>
            </w:r>
          </w:p>
        </w:tc>
      </w:tr>
      <w:tr w:rsidR="00C53BEC" w:rsidRPr="00A869E2" w14:paraId="5FE1BE84" w14:textId="77777777" w:rsidTr="00C53BEC">
        <w:trPr>
          <w:trHeight w:val="334"/>
          <w:jc w:val="center"/>
        </w:trPr>
        <w:tc>
          <w:tcPr>
            <w:tcW w:w="4572" w:type="dxa"/>
            <w:vAlign w:val="center"/>
          </w:tcPr>
          <w:p w14:paraId="2047A1B1" w14:textId="28625726" w:rsidR="00C53BEC" w:rsidRDefault="00C53BEC" w:rsidP="0002563F">
            <w:pPr>
              <w:jc w:val="left"/>
              <w:rPr>
                <w:rFonts w:ascii="Calibri Light" w:hAnsi="Calibri Light" w:cs="Calibri Light"/>
                <w:b/>
              </w:rPr>
            </w:pPr>
            <w:r>
              <w:rPr>
                <w:sz w:val="24"/>
                <w:szCs w:val="24"/>
              </w:rPr>
              <w:t>W</w:t>
            </w:r>
            <w:r w:rsidRPr="00821DE3">
              <w:rPr>
                <w:sz w:val="24"/>
                <w:szCs w:val="24"/>
              </w:rPr>
              <w:t xml:space="preserve">ykonanie </w:t>
            </w:r>
            <w:r>
              <w:rPr>
                <w:sz w:val="24"/>
                <w:szCs w:val="24"/>
              </w:rPr>
              <w:t>testów mechanicznych klipsa medycznego (na 30 sztukach) oraz opracowanie i dostarczenie raportu z badań do Zamawiającego.</w:t>
            </w:r>
          </w:p>
        </w:tc>
        <w:tc>
          <w:tcPr>
            <w:tcW w:w="1688" w:type="dxa"/>
            <w:vAlign w:val="center"/>
          </w:tcPr>
          <w:p w14:paraId="7712C5FC" w14:textId="51F87E04" w:rsidR="00C53BEC" w:rsidRPr="0019754E" w:rsidRDefault="00C53BEC" w:rsidP="0002563F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88" w:type="dxa"/>
            <w:vAlign w:val="center"/>
          </w:tcPr>
          <w:p w14:paraId="264247B7" w14:textId="77777777" w:rsidR="00C53BEC" w:rsidRPr="0019754E" w:rsidRDefault="00C53BEC" w:rsidP="0002563F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1006" w:type="dxa"/>
          </w:tcPr>
          <w:p w14:paraId="57C5F200" w14:textId="77777777" w:rsidR="00C53BEC" w:rsidRPr="00CE481D" w:rsidRDefault="00C53BEC" w:rsidP="0002563F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14:paraId="4014D62D" w14:textId="77777777" w:rsidR="00B23516" w:rsidRDefault="00B23516" w:rsidP="00B23516">
      <w:pPr>
        <w:pStyle w:val="Akapitzlist"/>
        <w:spacing w:before="120" w:after="120"/>
        <w:ind w:left="426"/>
        <w:jc w:val="both"/>
        <w:rPr>
          <w:rFonts w:eastAsia="Times New Roman" w:cs="Calibri"/>
          <w:lang w:eastAsia="ar-SA"/>
        </w:rPr>
      </w:pPr>
    </w:p>
    <w:p w14:paraId="3853C784" w14:textId="4BBB8334" w:rsidR="005F278B" w:rsidRPr="005F278B" w:rsidRDefault="005F278B" w:rsidP="005F278B">
      <w:pPr>
        <w:spacing w:before="120" w:after="120"/>
        <w:rPr>
          <w:rFonts w:eastAsia="Times New Roman"/>
          <w:bCs/>
          <w:sz w:val="24"/>
          <w:szCs w:val="24"/>
          <w:lang w:eastAsia="ar-SA"/>
        </w:rPr>
      </w:pPr>
      <w:r w:rsidRPr="005F278B">
        <w:rPr>
          <w:rFonts w:eastAsia="Times New Roman"/>
          <w:bCs/>
          <w:sz w:val="24"/>
          <w:szCs w:val="24"/>
          <w:lang w:eastAsia="ar-SA"/>
        </w:rPr>
        <w:t>P</w:t>
      </w:r>
      <w:r w:rsidRPr="005F278B">
        <w:rPr>
          <w:rFonts w:eastAsia="Times New Roman"/>
          <w:bCs/>
          <w:sz w:val="24"/>
          <w:szCs w:val="24"/>
          <w:lang w:eastAsia="ar-SA"/>
        </w:rPr>
        <w:t>rędkość trawersu maszyny wytrzymałościowej</w:t>
      </w:r>
      <w:r w:rsidRPr="005F278B">
        <w:rPr>
          <w:rFonts w:eastAsia="Times New Roman"/>
          <w:bCs/>
          <w:sz w:val="24"/>
          <w:szCs w:val="24"/>
          <w:lang w:eastAsia="ar-SA"/>
        </w:rPr>
        <w:t xml:space="preserve"> ……………..*mm/min</w:t>
      </w:r>
    </w:p>
    <w:p w14:paraId="68B6E2F9" w14:textId="3001FBA9" w:rsidR="005F278B" w:rsidRDefault="005F278B" w:rsidP="005F278B">
      <w:pPr>
        <w:spacing w:before="120" w:after="120"/>
        <w:rPr>
          <w:rFonts w:eastAsia="Times New Roman"/>
          <w:sz w:val="18"/>
          <w:szCs w:val="18"/>
          <w:lang w:eastAsia="ar-SA"/>
        </w:rPr>
      </w:pPr>
      <w:r w:rsidRPr="005F278B">
        <w:rPr>
          <w:rFonts w:eastAsia="Times New Roman"/>
          <w:bCs/>
          <w:sz w:val="18"/>
          <w:szCs w:val="18"/>
          <w:lang w:eastAsia="ar-SA"/>
        </w:rPr>
        <w:t xml:space="preserve">(wymagane </w:t>
      </w:r>
      <w:r w:rsidRPr="005F278B">
        <w:rPr>
          <w:sz w:val="18"/>
          <w:szCs w:val="18"/>
        </w:rPr>
        <w:t>od 100 mm/min do 750 mm/min</w:t>
      </w:r>
      <w:r w:rsidRPr="005F278B">
        <w:rPr>
          <w:sz w:val="18"/>
          <w:szCs w:val="18"/>
        </w:rPr>
        <w:t>)</w:t>
      </w:r>
    </w:p>
    <w:p w14:paraId="0F65DABB" w14:textId="69278D71" w:rsidR="005F278B" w:rsidRPr="005F278B" w:rsidRDefault="005F278B" w:rsidP="005F278B">
      <w:pPr>
        <w:spacing w:before="120" w:after="120"/>
        <w:rPr>
          <w:rFonts w:eastAsia="Times New Roman"/>
          <w:sz w:val="20"/>
          <w:szCs w:val="20"/>
          <w:lang w:eastAsia="ar-SA"/>
        </w:rPr>
      </w:pPr>
      <w:r w:rsidRPr="005F278B">
        <w:rPr>
          <w:rFonts w:eastAsia="Times New Roman"/>
          <w:sz w:val="20"/>
          <w:szCs w:val="20"/>
          <w:lang w:eastAsia="ar-SA"/>
        </w:rPr>
        <w:t>*uzupełnić</w:t>
      </w:r>
    </w:p>
    <w:p w14:paraId="19D6B81F" w14:textId="70B08CC2" w:rsidR="009F40AF" w:rsidRDefault="00160C77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07561F">
        <w:rPr>
          <w:rFonts w:eastAsia="Times New Roman" w:cs="Calibri"/>
          <w:lang w:eastAsia="ar-SA"/>
        </w:rPr>
        <w:t>OŚWIADCZAMY, że zapoznaliśmy się z dokumentacją zamówienia i uznajemy się za związanych określonymi w nich postanowieniami i zasadami postępowania.</w:t>
      </w:r>
    </w:p>
    <w:p w14:paraId="5D6236A8" w14:textId="77777777" w:rsidR="009F40AF" w:rsidRDefault="009A0CEA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07561F">
        <w:t xml:space="preserve">Oświadczamy, iż </w:t>
      </w:r>
      <w:r w:rsidRPr="009F40AF">
        <w:rPr>
          <w:lang w:val="pl-PL"/>
        </w:rPr>
        <w:t xml:space="preserve">oferowana </w:t>
      </w:r>
      <w:r w:rsidRPr="0007561F">
        <w:t>cena uwzględnia wszystkie koszty niezbędne do kompleksowego zrealizowania zamówienia wynikające z zapytania ofertowego, jak również w nim nieujęte, bez których nie można kompleksowo wykonać zamówienia.</w:t>
      </w:r>
    </w:p>
    <w:p w14:paraId="1BD7AA1E" w14:textId="7513CF94" w:rsidR="009F40AF" w:rsidRPr="00381DBD" w:rsidRDefault="00872F8D" w:rsidP="00381DBD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9F40AF">
        <w:rPr>
          <w:rFonts w:eastAsia="Times New Roman" w:cs="Calibri"/>
          <w:iCs/>
          <w:lang w:eastAsia="ar-SA"/>
        </w:rPr>
        <w:t xml:space="preserve">ZOBOWIĄZUJEMY SIĘ do wykonania zamówienia w </w:t>
      </w:r>
      <w:r w:rsidRPr="009F40AF">
        <w:rPr>
          <w:rFonts w:eastAsia="Times New Roman" w:cs="Calibri"/>
          <w:lang w:eastAsia="ar-SA"/>
        </w:rPr>
        <w:t xml:space="preserve">terminie </w:t>
      </w:r>
      <w:r w:rsidR="00704241">
        <w:rPr>
          <w:rFonts w:eastAsia="Times New Roman" w:cs="Calibri"/>
          <w:b/>
          <w:bCs/>
          <w:lang w:eastAsia="ar-SA"/>
        </w:rPr>
        <w:t xml:space="preserve">zgodnym z wymienionym </w:t>
      </w:r>
      <w:r w:rsidR="00967AED">
        <w:rPr>
          <w:rFonts w:eastAsia="Times New Roman" w:cs="Calibri"/>
          <w:b/>
          <w:bCs/>
          <w:lang w:eastAsia="ar-SA"/>
        </w:rPr>
        <w:br/>
      </w:r>
      <w:r w:rsidR="00704241">
        <w:rPr>
          <w:rFonts w:eastAsia="Times New Roman" w:cs="Calibri"/>
          <w:b/>
          <w:bCs/>
          <w:lang w:eastAsia="ar-SA"/>
        </w:rPr>
        <w:t>w Istotnych Warunkach Zapytania Ofertowego</w:t>
      </w:r>
      <w:r w:rsidR="00381DBD">
        <w:rPr>
          <w:rFonts w:eastAsia="Times New Roman" w:cs="Calibri"/>
          <w:lang w:eastAsia="ar-SA"/>
        </w:rPr>
        <w:t xml:space="preserve">, tj. </w:t>
      </w:r>
      <w:r w:rsidR="00381DBD" w:rsidRPr="00381DBD">
        <w:rPr>
          <w:rFonts w:eastAsia="Times New Roman" w:cs="Calibri"/>
          <w:b/>
          <w:bCs/>
          <w:lang w:eastAsia="ar-SA"/>
        </w:rPr>
        <w:t xml:space="preserve">nie później niż do </w:t>
      </w:r>
      <w:r w:rsidR="00C53BEC">
        <w:rPr>
          <w:rFonts w:eastAsia="Times New Roman" w:cs="Calibri"/>
          <w:b/>
          <w:bCs/>
          <w:lang w:eastAsia="ar-SA"/>
        </w:rPr>
        <w:t>16.01</w:t>
      </w:r>
      <w:r w:rsidR="00381DBD" w:rsidRPr="00381DBD">
        <w:rPr>
          <w:rFonts w:eastAsia="Times New Roman" w:cs="Calibri"/>
          <w:b/>
          <w:bCs/>
          <w:lang w:eastAsia="ar-SA"/>
        </w:rPr>
        <w:t>.202</w:t>
      </w:r>
      <w:r w:rsidR="00C53BEC">
        <w:rPr>
          <w:rFonts w:eastAsia="Times New Roman" w:cs="Calibri"/>
          <w:b/>
          <w:bCs/>
          <w:lang w:eastAsia="ar-SA"/>
        </w:rPr>
        <w:t>6</w:t>
      </w:r>
      <w:r w:rsidR="00381DBD" w:rsidRPr="00381DBD">
        <w:rPr>
          <w:rFonts w:eastAsia="Times New Roman" w:cs="Calibri"/>
          <w:b/>
          <w:bCs/>
          <w:lang w:eastAsia="ar-SA"/>
        </w:rPr>
        <w:t xml:space="preserve"> r.</w:t>
      </w:r>
    </w:p>
    <w:p w14:paraId="3BA607A2" w14:textId="77777777" w:rsidR="007B6EAA" w:rsidRPr="009F40AF" w:rsidRDefault="007B6EAA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>
        <w:t xml:space="preserve">Oświadczamy, że </w:t>
      </w:r>
      <w:r w:rsidR="003D7D51">
        <w:t>:</w:t>
      </w:r>
    </w:p>
    <w:p w14:paraId="75441919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 xml:space="preserve">AKCEPTUJEMY warunki płatności określone przez Zamawiającego w </w:t>
      </w:r>
      <w:r w:rsidR="00BD3C9E" w:rsidRPr="009F40AF">
        <w:t>przedmiotowym zapytaniu ofertowym</w:t>
      </w:r>
      <w:r w:rsidRPr="009F40AF">
        <w:t>.</w:t>
      </w:r>
    </w:p>
    <w:p w14:paraId="5083B8DC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że wypełniliśmy</w:t>
      </w:r>
      <w:r w:rsidRPr="009F40AF">
        <w:t xml:space="preserve">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6857B599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iż znajdujemy</w:t>
      </w:r>
      <w:r w:rsidRPr="009F40AF">
        <w:t xml:space="preserve"> się w sytuacji ekonomicznej i finansowej zapewniającej wykonanie Zamówienia.</w:t>
      </w:r>
    </w:p>
    <w:p w14:paraId="07DE9B15" w14:textId="206B7A60" w:rsidR="000977E5" w:rsidRPr="009F40AF" w:rsidRDefault="000977E5" w:rsidP="00475AE4">
      <w:pPr>
        <w:numPr>
          <w:ilvl w:val="0"/>
          <w:numId w:val="40"/>
        </w:numPr>
        <w:spacing w:before="120" w:after="120"/>
      </w:pPr>
      <w:r w:rsidRPr="00475AE4">
        <w:t>Oświadczamy, iż posiadamy niezbędną wiedzę i doświ</w:t>
      </w:r>
      <w:r w:rsidR="00601EDD" w:rsidRPr="00475AE4">
        <w:t>a</w:t>
      </w:r>
      <w:r w:rsidRPr="00475AE4">
        <w:t>dczenie niezbędne do wykonania zamówienia</w:t>
      </w:r>
      <w:r w:rsidR="00475AE4" w:rsidRPr="00475AE4">
        <w:t>, ( wykonywania testów wytrzymałościowych, mechanicznych na implantach)</w:t>
      </w:r>
    </w:p>
    <w:p w14:paraId="01F028B5" w14:textId="52730F28" w:rsidR="000977E5" w:rsidRPr="009F40AF" w:rsidRDefault="000977E5" w:rsidP="00C53BEC">
      <w:pPr>
        <w:numPr>
          <w:ilvl w:val="0"/>
          <w:numId w:val="40"/>
        </w:numPr>
        <w:spacing w:before="120" w:after="120"/>
      </w:pPr>
      <w:r w:rsidRPr="009F40AF">
        <w:t>Oświadczamy, iż dysponujemy osobami zdolnymi do wykonania zamówienia lub zagwarantujemy podwykonawców dysponujących osobami zdolnymi do wykonania zamówienia.</w:t>
      </w:r>
    </w:p>
    <w:p w14:paraId="75566471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iż nie znajdujemy</w:t>
      </w:r>
      <w:r w:rsidRPr="009F40AF">
        <w:t xml:space="preserve"> się w stanie upadłości ani likwidacji, nie wszczęto wobec podmiotu postępowania upadłościowego czy likwidacyjnego.</w:t>
      </w:r>
    </w:p>
    <w:p w14:paraId="0E584834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lastRenderedPageBreak/>
        <w:t>Oświadczam</w:t>
      </w:r>
      <w:r w:rsidR="001F4E9C" w:rsidRPr="009F40AF">
        <w:t>y, że uzyskaliśmy</w:t>
      </w:r>
      <w:r w:rsidRPr="009F40AF">
        <w:t xml:space="preserve"> wszelkie niezbędne informacje do przygotowania oferty.</w:t>
      </w:r>
    </w:p>
    <w:p w14:paraId="6BD6B4C0" w14:textId="7ED73CCA" w:rsid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</w:t>
      </w:r>
      <w:r w:rsidRPr="009F40AF">
        <w:t>, że przedmioto</w:t>
      </w:r>
      <w:r w:rsidR="001F4E9C" w:rsidRPr="009F40AF">
        <w:t>we zadanie zostanie zrealizowane</w:t>
      </w:r>
      <w:r w:rsidRPr="009F40AF">
        <w:t xml:space="preserve"> z należytą starannością </w:t>
      </w:r>
      <w:r w:rsidR="001323A0" w:rsidRPr="009F40AF">
        <w:t xml:space="preserve">zgodnie </w:t>
      </w:r>
      <w:r w:rsidR="001323A0">
        <w:t>z</w:t>
      </w:r>
      <w:r w:rsidRPr="009F40AF">
        <w:t xml:space="preserve"> oczekiwaniami Zamawiającego.</w:t>
      </w:r>
    </w:p>
    <w:p w14:paraId="26E11CFE" w14:textId="224418B5" w:rsidR="009F40AF" w:rsidRDefault="001323A0" w:rsidP="00C53BEC">
      <w:pPr>
        <w:numPr>
          <w:ilvl w:val="0"/>
          <w:numId w:val="40"/>
        </w:numPr>
        <w:spacing w:before="120" w:after="120"/>
      </w:pPr>
      <w:r w:rsidRPr="009F40AF">
        <w:t>Oświadczamy, iż</w:t>
      </w:r>
      <w:r w:rsidR="00601EDD" w:rsidRPr="009F40AF">
        <w:t xml:space="preserve"> udział w realizacji zamówienia poszczególnych osób uzależniony będzie </w:t>
      </w:r>
      <w:r w:rsidR="006D2C8B" w:rsidRPr="009F40AF">
        <w:br/>
      </w:r>
      <w:r w:rsidR="00601EDD" w:rsidRPr="009F40AF">
        <w:t xml:space="preserve">od doświadczenia i posiadanych kompetencji bez względu na płeć, wiek, niepełnosprawność, rasę, pochodzenie etniczne, wyznawaną religię, światopogląd czy orientację seksualną (zgodność </w:t>
      </w:r>
      <w:r w:rsidR="00E90F38">
        <w:br/>
      </w:r>
      <w:r w:rsidR="00601EDD" w:rsidRPr="009F40AF">
        <w:t xml:space="preserve">z zasadami horyzontalnymi wymienionymi w art. 7 Rozporządzenia Parlamentu Europejskiego </w:t>
      </w:r>
      <w:r w:rsidR="006D2C8B" w:rsidRPr="009F40AF">
        <w:br/>
      </w:r>
      <w:r w:rsidR="00601EDD" w:rsidRPr="009F40AF">
        <w:t xml:space="preserve">i Rady (UE) nr 1303/2013 z dnia 17.12.2013 r z </w:t>
      </w:r>
      <w:proofErr w:type="spellStart"/>
      <w:r w:rsidR="00601EDD" w:rsidRPr="009F40AF">
        <w:t>póź</w:t>
      </w:r>
      <w:proofErr w:type="spellEnd"/>
      <w:r w:rsidR="00601EDD" w:rsidRPr="009F40AF">
        <w:t>. zmianami).</w:t>
      </w:r>
    </w:p>
    <w:p w14:paraId="2521FDD6" w14:textId="29748D08" w:rsidR="00601EDD" w:rsidRPr="009F40AF" w:rsidRDefault="00601EDD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 xml:space="preserve">Oświadczamy, iż zapewnimy sposób realizacji </w:t>
      </w:r>
      <w:r w:rsidR="001323A0" w:rsidRPr="009F40AF">
        <w:t>zamówienia zgodny</w:t>
      </w:r>
      <w:r w:rsidRPr="009F40AF">
        <w:t xml:space="preserve"> z zasadą zrównoważonego rozwoju, o której mowa w art. 8 Rozporządzenia Parlamentu Europejskiego i Rady (UE) </w:t>
      </w:r>
      <w:r w:rsidR="009F40AF">
        <w:br/>
      </w:r>
      <w:r w:rsidRPr="009F40AF">
        <w:t xml:space="preserve">nr 1303/2013 z dnia 17.12.2013 r. z </w:t>
      </w:r>
      <w:proofErr w:type="spellStart"/>
      <w:r w:rsidRPr="009F40AF">
        <w:t>póź</w:t>
      </w:r>
      <w:proofErr w:type="spellEnd"/>
      <w:r w:rsidRPr="009F40AF">
        <w:t>. zmianami), tj. w zakresie wymogów ochrony środowiska, efektywnego gospodarowania zasobami, dostosowania do zmian klimatu i łagodzenia jego skutków, różnorodności biologicznej, odporności na klęski żywiołowe oraz zapobieganiu ryzyka</w:t>
      </w:r>
      <w:r w:rsidR="009F40AF" w:rsidRPr="009F40AF">
        <w:t xml:space="preserve"> </w:t>
      </w:r>
      <w:r w:rsidR="00E90F38">
        <w:br/>
      </w:r>
      <w:r w:rsidRPr="009F40AF">
        <w:t>i zarządzania ryzykiem związanym z ochroną środowiska korzystnego z punktu widzenia ochrony środowiska poprzez zapewnienie minimalizacji zużycia materiałów, surowców, energii itp. niezbędnych do realizacji usługi będącej przedmiotem zamówienia.</w:t>
      </w:r>
    </w:p>
    <w:p w14:paraId="2413D21C" w14:textId="6E9C047B" w:rsidR="0018261C" w:rsidRPr="009F40AF" w:rsidRDefault="0018261C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 xml:space="preserve">Oświadczamy, iż oferta jest ważna </w:t>
      </w:r>
      <w:r w:rsidR="004C6C9E">
        <w:t xml:space="preserve">min. </w:t>
      </w:r>
      <w:r w:rsidRPr="004C6C9E">
        <w:t>30 dni,</w:t>
      </w:r>
      <w:r w:rsidRPr="009F40AF">
        <w:t xml:space="preserve"> licząc od dnia, w którym upływa termin składania ofert.</w:t>
      </w:r>
    </w:p>
    <w:p w14:paraId="27704E12" w14:textId="77777777" w:rsidR="00931C3A" w:rsidRPr="009F40AF" w:rsidRDefault="00931C3A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>W</w:t>
      </w:r>
      <w:r w:rsidR="009F40AF">
        <w:t xml:space="preserve"> </w:t>
      </w:r>
      <w:r w:rsidRPr="009F40AF">
        <w:t>przypadku wyboru naszej oferty zobowiązujemy się do zawarcia umowy w miejscu i terminie wyznaczonym przez Zamawiającego.</w:t>
      </w:r>
    </w:p>
    <w:p w14:paraId="1A6FD079" w14:textId="77777777" w:rsidR="00477F43" w:rsidRPr="009F40AF" w:rsidRDefault="00477F43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>WSZELKĄ KORESPONDENCJĘ w sprawie niniejszego postępowania należy kierować na poniższy adres:</w:t>
      </w:r>
    </w:p>
    <w:p w14:paraId="4E9D73D2" w14:textId="77777777" w:rsidR="00477F43" w:rsidRPr="0007561F" w:rsidRDefault="00477F43" w:rsidP="00626A17">
      <w:pPr>
        <w:tabs>
          <w:tab w:val="left" w:pos="426"/>
          <w:tab w:val="left" w:pos="480"/>
        </w:tabs>
        <w:spacing w:before="120"/>
        <w:ind w:left="426"/>
        <w:rPr>
          <w:rFonts w:eastAsia="Times New Roman"/>
          <w:lang w:eastAsia="ar-SA"/>
        </w:rPr>
      </w:pPr>
      <w:r w:rsidRPr="0007561F">
        <w:rPr>
          <w:rFonts w:eastAsia="Times New Roman"/>
          <w:lang w:eastAsia="ar-SA"/>
        </w:rPr>
        <w:t>………………………………………………………………………………………………</w:t>
      </w:r>
    </w:p>
    <w:p w14:paraId="09710C2B" w14:textId="77777777" w:rsidR="00477F43" w:rsidRPr="0007561F" w:rsidRDefault="00477F43" w:rsidP="00626A17">
      <w:pPr>
        <w:tabs>
          <w:tab w:val="left" w:pos="426"/>
          <w:tab w:val="left" w:pos="480"/>
        </w:tabs>
        <w:spacing w:before="120"/>
        <w:ind w:left="426"/>
        <w:rPr>
          <w:rFonts w:eastAsia="Times New Roman"/>
          <w:lang w:eastAsia="ar-SA"/>
        </w:rPr>
      </w:pPr>
      <w:r w:rsidRPr="0007561F">
        <w:rPr>
          <w:rFonts w:eastAsia="Times New Roman"/>
          <w:lang w:eastAsia="ar-SA"/>
        </w:rPr>
        <w:t>Tel……………………, fax………………………., e-mail:……………………………..</w:t>
      </w:r>
    </w:p>
    <w:p w14:paraId="1E3815B4" w14:textId="77777777" w:rsidR="002379C4" w:rsidRDefault="002379C4" w:rsidP="003D0C18">
      <w:pPr>
        <w:spacing w:before="360"/>
        <w:rPr>
          <w:b/>
          <w:bCs/>
        </w:rPr>
      </w:pPr>
      <w:r w:rsidRPr="0007561F">
        <w:rPr>
          <w:b/>
          <w:bCs/>
        </w:rPr>
        <w:t>Załącznikami do niniejszej oferty stanowiącymi jej integralną część są:</w:t>
      </w:r>
    </w:p>
    <w:p w14:paraId="28B48ECE" w14:textId="77777777" w:rsidR="00604810" w:rsidRPr="00604810" w:rsidRDefault="00604810" w:rsidP="00E90F38">
      <w:pPr>
        <w:spacing w:after="60"/>
      </w:pPr>
      <w:r w:rsidRPr="00604810">
        <w:t>Załącznik nr 1 – Oświadczenie o braku powiązań z Zamawiającym</w:t>
      </w:r>
      <w:r w:rsidR="00F169F3">
        <w:t>.</w:t>
      </w:r>
    </w:p>
    <w:p w14:paraId="31D73DBE" w14:textId="31B87178" w:rsidR="00604810" w:rsidRDefault="00604810" w:rsidP="00E90F38">
      <w:pPr>
        <w:spacing w:after="60"/>
      </w:pPr>
      <w:r w:rsidRPr="00604810">
        <w:t>Załącznik</w:t>
      </w:r>
      <w:r>
        <w:t xml:space="preserve"> </w:t>
      </w:r>
      <w:r w:rsidRPr="00604810">
        <w:t xml:space="preserve">nr 2 – Oświadczenie o braku przesłanek dot. wykluczenia z </w:t>
      </w:r>
      <w:r w:rsidR="005E47E7" w:rsidRPr="00604810">
        <w:t xml:space="preserve">udziału </w:t>
      </w:r>
      <w:r w:rsidR="005E47E7">
        <w:t>w</w:t>
      </w:r>
      <w:r w:rsidRPr="00604810">
        <w:t xml:space="preserve"> postępowaniu</w:t>
      </w:r>
      <w:r w:rsidR="00F169F3">
        <w:t>.</w:t>
      </w:r>
    </w:p>
    <w:p w14:paraId="556B1B99" w14:textId="77777777" w:rsidR="00C53BEC" w:rsidRPr="00C53BEC" w:rsidRDefault="00C53BEC" w:rsidP="00C53BEC">
      <w:pPr>
        <w:spacing w:after="60"/>
      </w:pPr>
      <w:bookmarkStart w:id="4" w:name="_Hlk183004767"/>
      <w:r w:rsidRPr="00C53BEC">
        <w:rPr>
          <w:b/>
          <w:bCs/>
        </w:rPr>
        <w:t xml:space="preserve">Załącznik 3 – Aktualny certyfikat wzorcowania urządzenia </w:t>
      </w:r>
    </w:p>
    <w:bookmarkEnd w:id="4"/>
    <w:p w14:paraId="60524235" w14:textId="77777777" w:rsidR="00C53BEC" w:rsidRDefault="00C53BEC" w:rsidP="00E90F38">
      <w:pPr>
        <w:spacing w:after="60"/>
      </w:pPr>
    </w:p>
    <w:p w14:paraId="10111F28" w14:textId="77777777" w:rsidR="009F40AF" w:rsidRDefault="009F40AF" w:rsidP="009F40AF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7BE5038A" w14:textId="77777777" w:rsidR="009F40AF" w:rsidRPr="00C764D8" w:rsidRDefault="009F40AF" w:rsidP="009F40AF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1BC5C650" w14:textId="77777777" w:rsidR="009F40AF" w:rsidRPr="00C764D8" w:rsidRDefault="009F40AF" w:rsidP="009F40AF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0D55A43C" w14:textId="77777777" w:rsidR="00604810" w:rsidRPr="00041C94" w:rsidRDefault="00F8250E" w:rsidP="00F20CAA">
      <w:pPr>
        <w:spacing w:after="600"/>
        <w:jc w:val="center"/>
      </w:pPr>
      <w:r>
        <w:br w:type="page"/>
      </w:r>
      <w:r w:rsidR="00604810" w:rsidRPr="00041C94">
        <w:lastRenderedPageBreak/>
        <w:t>Załącznik nr 1 – Oświadczenie o braku powiązań z Zamawiającym</w:t>
      </w:r>
    </w:p>
    <w:p w14:paraId="298A5BFA" w14:textId="2062A818" w:rsidR="00C764D8" w:rsidRPr="0072426E" w:rsidRDefault="00C764D8" w:rsidP="0072426E">
      <w:pPr>
        <w:spacing w:before="480" w:after="120"/>
      </w:pPr>
      <w:r w:rsidRPr="0072426E">
        <w:t>Ja niżej podpisany(a)  ……….……………………………………………………………………………………</w:t>
      </w:r>
      <w:r w:rsidR="00F20CAA">
        <w:t>…………………………….</w:t>
      </w:r>
    </w:p>
    <w:p w14:paraId="3BF758EB" w14:textId="77777777" w:rsidR="00C764D8" w:rsidRPr="00041C94" w:rsidRDefault="00C764D8" w:rsidP="0072426E">
      <w:pPr>
        <w:widowControl w:val="0"/>
        <w:autoSpaceDE w:val="0"/>
        <w:spacing w:after="240"/>
        <w:rPr>
          <w:spacing w:val="1"/>
        </w:rPr>
      </w:pPr>
      <w:r w:rsidRPr="00041C94">
        <w:rPr>
          <w:b/>
          <w:bCs/>
          <w:spacing w:val="1"/>
        </w:rPr>
        <w:t>oświadczam</w:t>
      </w:r>
      <w:r w:rsidRPr="00041C94">
        <w:rPr>
          <w:spacing w:val="1"/>
        </w:rPr>
        <w:t>, że jestem Wykonawcą nie powiązanym osobowo lub kapitałowo z Zamawiającym.</w:t>
      </w:r>
    </w:p>
    <w:p w14:paraId="05282269" w14:textId="77777777" w:rsidR="00C53BEC" w:rsidRPr="00C53BEC" w:rsidRDefault="00C53BEC" w:rsidP="00C53BEC">
      <w:r w:rsidRPr="00C53BEC"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 polegające w szczególności na: </w:t>
      </w:r>
    </w:p>
    <w:p w14:paraId="6FBCD60E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A6CD4F7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C32E78F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AC2F5A0" w14:textId="7AD0A546" w:rsidR="006D2C8B" w:rsidRDefault="00C764D8" w:rsidP="006D2C8B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24560299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 w:rsidR="009D4A4E"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12AE6AA5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0E5B27EA" w14:textId="77777777" w:rsidR="00604810" w:rsidRDefault="00604810" w:rsidP="00373D5D"/>
    <w:p w14:paraId="5A16E511" w14:textId="77777777" w:rsidR="00604810" w:rsidRPr="006D2C8B" w:rsidRDefault="006D2C8B" w:rsidP="00F20CAA">
      <w:pPr>
        <w:pStyle w:val="Akapitzlist"/>
        <w:suppressAutoHyphens w:val="0"/>
        <w:autoSpaceDE w:val="0"/>
        <w:autoSpaceDN w:val="0"/>
        <w:adjustRightInd w:val="0"/>
        <w:spacing w:after="600"/>
        <w:ind w:left="0"/>
        <w:jc w:val="center"/>
        <w:rPr>
          <w:color w:val="000000"/>
        </w:rPr>
      </w:pPr>
      <w:r>
        <w:rPr>
          <w:sz w:val="24"/>
          <w:szCs w:val="24"/>
        </w:rPr>
        <w:br w:type="page"/>
      </w:r>
      <w:r w:rsidR="00604810" w:rsidRPr="006D2C8B">
        <w:lastRenderedPageBreak/>
        <w:t xml:space="preserve">Załącznik nr 2 – Oświadczenie o braku przesłanek dot. wykluczenia z udziału </w:t>
      </w:r>
      <w:r w:rsidR="00604810" w:rsidRPr="006D2C8B">
        <w:br/>
        <w:t>w postępowaniu</w:t>
      </w:r>
    </w:p>
    <w:p w14:paraId="7C333B82" w14:textId="4A96893F" w:rsidR="00C764D8" w:rsidRPr="00C53BEC" w:rsidRDefault="00C764D8" w:rsidP="00E90F38">
      <w:pPr>
        <w:pStyle w:val="Bezodstpw"/>
        <w:spacing w:after="120" w:line="276" w:lineRule="auto"/>
        <w:jc w:val="both"/>
        <w:rPr>
          <w:rFonts w:ascii="Calibri" w:hAnsi="Calibri" w:cs="Calibri"/>
          <w:bCs/>
          <w:i/>
          <w:iCs/>
        </w:rPr>
      </w:pPr>
      <w:r w:rsidRPr="00C53BEC">
        <w:rPr>
          <w:rFonts w:ascii="Calibri" w:hAnsi="Calibri" w:cs="Calibri"/>
          <w:bCs/>
        </w:rPr>
        <w:t xml:space="preserve">Na potrzeby postępowania o udzielenie zamówienia pn.: </w:t>
      </w:r>
      <w:r w:rsidR="00F23C2A" w:rsidRPr="00C53BEC">
        <w:rPr>
          <w:rFonts w:ascii="Calibri" w:hAnsi="Calibri" w:cs="Calibri"/>
          <w:b/>
          <w:bCs/>
        </w:rPr>
        <w:t>„</w:t>
      </w:r>
      <w:r w:rsidR="00C53BEC" w:rsidRPr="00C53BEC">
        <w:rPr>
          <w:rFonts w:ascii="Calibri" w:hAnsi="Calibri" w:cs="Calibri"/>
          <w:b/>
          <w:bCs/>
        </w:rPr>
        <w:t>Wykonania testów mechanicznych klipsa medycznego (na 30 sztukach) oraz opracowanie i dostarczenie raportu z badań do Zamawiającego</w:t>
      </w:r>
      <w:r w:rsidR="00F23C2A" w:rsidRPr="00C53BEC">
        <w:rPr>
          <w:rFonts w:ascii="Calibri" w:hAnsi="Calibri" w:cs="Calibri"/>
          <w:b/>
          <w:bCs/>
        </w:rPr>
        <w:t xml:space="preserve">” </w:t>
      </w:r>
      <w:r w:rsidRPr="00C53BEC">
        <w:rPr>
          <w:rFonts w:ascii="Calibri" w:hAnsi="Calibri" w:cs="Calibri"/>
          <w:bCs/>
        </w:rPr>
        <w:t xml:space="preserve">, </w:t>
      </w:r>
    </w:p>
    <w:p w14:paraId="6D85276D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JA/MY:</w:t>
      </w:r>
    </w:p>
    <w:p w14:paraId="28468021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_______________________________________________________________________</w:t>
      </w:r>
    </w:p>
    <w:p w14:paraId="33AE2B76" w14:textId="77777777" w:rsidR="00C53BEC" w:rsidRPr="00C53BEC" w:rsidRDefault="00C53BEC" w:rsidP="00C53BEC">
      <w:pPr>
        <w:tabs>
          <w:tab w:val="left" w:pos="9214"/>
        </w:tabs>
        <w:jc w:val="center"/>
        <w:rPr>
          <w:rFonts w:cstheme="minorHAnsi"/>
          <w:i/>
          <w:sz w:val="20"/>
          <w:szCs w:val="20"/>
        </w:rPr>
      </w:pPr>
      <w:r w:rsidRPr="00C53BEC">
        <w:rPr>
          <w:rFonts w:cstheme="minorHAnsi"/>
          <w:i/>
          <w:sz w:val="20"/>
          <w:szCs w:val="20"/>
        </w:rPr>
        <w:t>(imię i nazwisko osoby/osób upoważnionej/-</w:t>
      </w:r>
      <w:proofErr w:type="spellStart"/>
      <w:r w:rsidRPr="00C53BEC">
        <w:rPr>
          <w:rFonts w:cstheme="minorHAnsi"/>
          <w:i/>
          <w:sz w:val="20"/>
          <w:szCs w:val="20"/>
        </w:rPr>
        <w:t>nych</w:t>
      </w:r>
      <w:proofErr w:type="spellEnd"/>
      <w:r w:rsidRPr="00C53BEC">
        <w:rPr>
          <w:rFonts w:cstheme="minorHAnsi"/>
          <w:i/>
          <w:sz w:val="20"/>
          <w:szCs w:val="20"/>
        </w:rPr>
        <w:t xml:space="preserve"> do reprezentowania)</w:t>
      </w:r>
    </w:p>
    <w:p w14:paraId="3BC60D8F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</w:p>
    <w:p w14:paraId="3802E990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działając w imieniu i na rzecz:</w:t>
      </w:r>
    </w:p>
    <w:p w14:paraId="62C6FF25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_______________________________________________________________________</w:t>
      </w:r>
    </w:p>
    <w:p w14:paraId="07371360" w14:textId="0BA704F6" w:rsidR="00C53BEC" w:rsidRPr="00C53BEC" w:rsidRDefault="00C53BEC" w:rsidP="00C53BEC">
      <w:pPr>
        <w:tabs>
          <w:tab w:val="left" w:pos="9214"/>
        </w:tabs>
        <w:jc w:val="center"/>
        <w:rPr>
          <w:rFonts w:cstheme="minorHAnsi"/>
          <w:i/>
          <w:sz w:val="20"/>
          <w:szCs w:val="20"/>
        </w:rPr>
      </w:pPr>
      <w:r w:rsidRPr="00C53BEC">
        <w:rPr>
          <w:rFonts w:cstheme="minorHAnsi"/>
          <w:i/>
          <w:sz w:val="20"/>
          <w:szCs w:val="20"/>
        </w:rPr>
        <w:t>(nazwa wykonawcy/wykonawcy wspólnie ubiegającego się o udzielenie zamówienia/podmiotu udostępniającego zasoby *)</w:t>
      </w:r>
    </w:p>
    <w:p w14:paraId="66EEF0B0" w14:textId="77777777" w:rsidR="00C53BEC" w:rsidRPr="00C53BEC" w:rsidRDefault="00C53BEC" w:rsidP="00C53BEC">
      <w:pPr>
        <w:jc w:val="center"/>
        <w:rPr>
          <w:b/>
          <w:bCs/>
          <w:sz w:val="20"/>
          <w:szCs w:val="20"/>
        </w:rPr>
      </w:pPr>
    </w:p>
    <w:p w14:paraId="142F0305" w14:textId="5B242D10" w:rsidR="00C53BEC" w:rsidRPr="00C53BEC" w:rsidRDefault="00C53BEC" w:rsidP="00C53BEC">
      <w:pPr>
        <w:pStyle w:val="Akapitzlist"/>
        <w:numPr>
          <w:ilvl w:val="0"/>
          <w:numId w:val="42"/>
        </w:numPr>
        <w:suppressAutoHyphens w:val="0"/>
        <w:spacing w:after="160" w:line="256" w:lineRule="auto"/>
        <w:ind w:left="284" w:hanging="284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A938C17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722DD1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jest*/nie jest* beneficjentem rzeczywistym wykonawcy w rozumieniu ustawy z 1 marca 2018 r. o przeciwdziałaniu praniu pieniędzy oraz finansowaniu terroryzmu (tekst jedn.: Dz.U. z 2025 r. poz. 644),</w:t>
      </w:r>
    </w:p>
    <w:p w14:paraId="6C546E22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E120BEE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jednostką dominującą wykonawcy w rozumieniu art. 3 ust. 1 pkt 37 ustawy z 29 września 1994 r. o rachunkowości (tekst jedn.: Dz.U. z 2023 r. poz. 120 ze zm.), </w:t>
      </w:r>
    </w:p>
    <w:p w14:paraId="156093CA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jest*/nie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5125645" w14:textId="77777777" w:rsidR="00C53BEC" w:rsidRPr="00C53BEC" w:rsidRDefault="00C53BEC" w:rsidP="00C53BEC">
      <w:pPr>
        <w:rPr>
          <w:sz w:val="20"/>
          <w:szCs w:val="20"/>
        </w:rPr>
      </w:pPr>
    </w:p>
    <w:p w14:paraId="1B845D26" w14:textId="77777777" w:rsidR="00C53BEC" w:rsidRPr="00C53BEC" w:rsidRDefault="00C53BEC" w:rsidP="00C53BEC">
      <w:pPr>
        <w:ind w:left="284" w:hanging="284"/>
        <w:rPr>
          <w:sz w:val="20"/>
          <w:szCs w:val="20"/>
        </w:rPr>
      </w:pPr>
      <w:r w:rsidRPr="00C53BEC">
        <w:rPr>
          <w:b/>
          <w:bCs/>
          <w:sz w:val="20"/>
          <w:szCs w:val="20"/>
        </w:rPr>
        <w:t>II.</w:t>
      </w:r>
      <w:r w:rsidRPr="00C53BEC">
        <w:rPr>
          <w:sz w:val="20"/>
          <w:szCs w:val="20"/>
        </w:rPr>
        <w:t xml:space="preserve">  W związku z art. 5k ust. 1 Rozporządzenia Rady (UE) Nr 833/2014 z 31 lipca 2014 r. dotyczącego środków ograniczających w związku z działaniami Rosji destabilizującymi sytuację na Ukrainie oświadczam, że:</w:t>
      </w:r>
    </w:p>
    <w:p w14:paraId="3FF64A9B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jestem* / nie jestem* obywatelem rosyjskim lub osobą fizyczną zamieszkałą w Rosji lub osobą prawną, podmiotem lub organem z siedzibą w Rosji,</w:t>
      </w:r>
    </w:p>
    <w:p w14:paraId="6698E0F1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jestem* / nie jestem* osobą prawną, podmiotem lub organem, do których prawa własności bezpośrednio lub pośrednio w ponad 50% należą do osoby fizycznej lub prawnej, podmiotu lub organu, o których mowa w pkt 1, </w:t>
      </w:r>
    </w:p>
    <w:p w14:paraId="11FA6614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jestem* / nie jestem* osobą fizyczną lub prawną, podmiotem lub organem działającym w imieniu lub pod kierunkiem podmiotu, o którym mowa w pkt 1 lub 2.</w:t>
      </w:r>
    </w:p>
    <w:p w14:paraId="4E2ACFA7" w14:textId="77777777" w:rsidR="00C53BEC" w:rsidRPr="00C53BEC" w:rsidRDefault="00C53BEC" w:rsidP="00C53BEC">
      <w:pPr>
        <w:pStyle w:val="Akapitzlist"/>
        <w:numPr>
          <w:ilvl w:val="0"/>
          <w:numId w:val="42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577401D2" w14:textId="77777777" w:rsidR="00C53BEC" w:rsidRDefault="00C53BEC" w:rsidP="00E970B8">
      <w:pPr>
        <w:rPr>
          <w:sz w:val="20"/>
          <w:szCs w:val="20"/>
        </w:rPr>
      </w:pPr>
    </w:p>
    <w:p w14:paraId="204B2712" w14:textId="5FEB195C" w:rsidR="00C53BEC" w:rsidRPr="00C53BEC" w:rsidRDefault="00C53BEC" w:rsidP="00C53BEC">
      <w:pPr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2B36B9DD" w14:textId="77777777" w:rsidR="00C53BEC" w:rsidRDefault="00C53BEC" w:rsidP="00E970B8">
      <w:pPr>
        <w:rPr>
          <w:sz w:val="20"/>
          <w:szCs w:val="20"/>
        </w:rPr>
      </w:pPr>
    </w:p>
    <w:p w14:paraId="07FAB95A" w14:textId="7E26A28B" w:rsidR="00601EDD" w:rsidRPr="00601EDD" w:rsidRDefault="00601EDD" w:rsidP="00E970B8">
      <w:pPr>
        <w:rPr>
          <w:sz w:val="20"/>
          <w:szCs w:val="20"/>
        </w:rPr>
      </w:pPr>
      <w:r w:rsidRPr="00601EDD">
        <w:rPr>
          <w:sz w:val="20"/>
          <w:szCs w:val="20"/>
        </w:rPr>
        <w:t>Świadomy</w:t>
      </w:r>
      <w:r w:rsidRPr="00373D5D">
        <w:rPr>
          <w:sz w:val="20"/>
          <w:szCs w:val="20"/>
        </w:rPr>
        <w:t>/a</w:t>
      </w:r>
      <w:r w:rsidRPr="00601EDD">
        <w:rPr>
          <w:sz w:val="20"/>
          <w:szCs w:val="20"/>
        </w:rPr>
        <w:t xml:space="preserve"> odpowiedzialności karnej, o której mowa w art. 233 Kodeksu Karnego, potwierdzam prawdziwość powyższych danych własnoręcznym podpisem.</w:t>
      </w:r>
    </w:p>
    <w:p w14:paraId="38A56087" w14:textId="77777777" w:rsidR="006D2C8B" w:rsidRDefault="00C764D8" w:rsidP="00E970B8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3B74E2AD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 w:rsidR="009D4A4E"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3B0F8150" w14:textId="682DB792" w:rsidR="00604810" w:rsidRDefault="00C764D8" w:rsidP="00381DBD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55B797F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280DFF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4BD31EC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53F12F8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2865F10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0F8918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6EE0000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6C7B10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08EF3A8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36C56D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BE1272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DFB764B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5122D44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175E27C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E97D8A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61231AD6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A292E0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ED158BA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D2C9563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A33E32B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B4F494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77980CA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2D498A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6E9BE9F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F353021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6CE3640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EBD7B8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5F165D6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1CBF92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BA1D6F4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817714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95D8003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54C23B0" w14:textId="77777777" w:rsidR="00D94776" w:rsidRDefault="00D94776" w:rsidP="00475AE4">
      <w:pPr>
        <w:rPr>
          <w:sz w:val="18"/>
          <w:szCs w:val="18"/>
        </w:rPr>
      </w:pPr>
    </w:p>
    <w:p w14:paraId="52E13D9B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55A863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A9BD95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52ED57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5F10B2A" w14:textId="77777777" w:rsidR="00D94776" w:rsidRDefault="00D94776" w:rsidP="00475AE4">
      <w:pPr>
        <w:rPr>
          <w:sz w:val="18"/>
          <w:szCs w:val="18"/>
        </w:rPr>
      </w:pPr>
    </w:p>
    <w:p w14:paraId="0F170B7C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sectPr w:rsidR="00D94776" w:rsidSect="00247ACB">
      <w:pgSz w:w="11906" w:h="16838"/>
      <w:pgMar w:top="1814" w:right="1418" w:bottom="851" w:left="1418" w:header="42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5F5D" w14:textId="77777777" w:rsidR="00312918" w:rsidRDefault="00312918">
      <w:pPr>
        <w:spacing w:line="240" w:lineRule="auto"/>
      </w:pPr>
      <w:r>
        <w:separator/>
      </w:r>
    </w:p>
  </w:endnote>
  <w:endnote w:type="continuationSeparator" w:id="0">
    <w:p w14:paraId="5ADD0989" w14:textId="77777777" w:rsidR="00312918" w:rsidRDefault="003129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72BEF" w14:textId="77777777" w:rsidR="001323A0" w:rsidRDefault="00132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E3405" w14:textId="77777777" w:rsidR="000F537A" w:rsidRDefault="000F53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7B9B">
      <w:rPr>
        <w:noProof/>
      </w:rPr>
      <w:t>5</w:t>
    </w:r>
    <w:r>
      <w:fldChar w:fldCharType="end"/>
    </w:r>
  </w:p>
  <w:p w14:paraId="047E8561" w14:textId="77777777" w:rsidR="000F537A" w:rsidRDefault="000F53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A73F1" w14:textId="77777777" w:rsidR="001323A0" w:rsidRDefault="00132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98EF1" w14:textId="77777777" w:rsidR="00312918" w:rsidRDefault="00312918">
      <w:pPr>
        <w:spacing w:line="240" w:lineRule="auto"/>
      </w:pPr>
      <w:r>
        <w:separator/>
      </w:r>
    </w:p>
  </w:footnote>
  <w:footnote w:type="continuationSeparator" w:id="0">
    <w:p w14:paraId="74F52F59" w14:textId="77777777" w:rsidR="00312918" w:rsidRDefault="003129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1FD7E" w14:textId="77777777" w:rsidR="001323A0" w:rsidRDefault="00132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CADA6" w14:textId="4EE0AB76" w:rsidR="006A742D" w:rsidRPr="00C749A8" w:rsidRDefault="00242208" w:rsidP="006E1AA9">
    <w:pPr>
      <w:pStyle w:val="Nagwek"/>
      <w:jc w:val="right"/>
      <w:rPr>
        <w:lang w:eastAsia="pl-PL"/>
      </w:rPr>
    </w:pPr>
    <w:r>
      <w:rPr>
        <w:noProof/>
      </w:rPr>
      <w:drawing>
        <wp:inline distT="0" distB="0" distL="0" distR="0" wp14:anchorId="03FD34C5" wp14:editId="0465C26E">
          <wp:extent cx="5838825" cy="514350"/>
          <wp:effectExtent l="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FBE3" w14:textId="77777777" w:rsidR="001323A0" w:rsidRDefault="00132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F3B5C3"/>
    <w:multiLevelType w:val="hybridMultilevel"/>
    <w:tmpl w:val="2719642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  <w:lang w:eastAsia="en-US"/>
      </w:rPr>
    </w:lvl>
  </w:abstractNum>
  <w:abstractNum w:abstractNumId="10" w15:restartNumberingAfterBreak="0">
    <w:nsid w:val="0643684B"/>
    <w:multiLevelType w:val="hybridMultilevel"/>
    <w:tmpl w:val="906266F4"/>
    <w:lvl w:ilvl="0" w:tplc="07BE4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15097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BE2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96C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AFE9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909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82DB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842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FC0E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7020EA8"/>
    <w:multiLevelType w:val="hybridMultilevel"/>
    <w:tmpl w:val="8B907F5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150B4"/>
    <w:multiLevelType w:val="hybridMultilevel"/>
    <w:tmpl w:val="B84CA93A"/>
    <w:lvl w:ilvl="0" w:tplc="AD3C6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72DA7"/>
    <w:multiLevelType w:val="hybridMultilevel"/>
    <w:tmpl w:val="2076BB18"/>
    <w:lvl w:ilvl="0" w:tplc="C85020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A50CE9"/>
    <w:multiLevelType w:val="hybridMultilevel"/>
    <w:tmpl w:val="02804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F7F86"/>
    <w:multiLevelType w:val="hybridMultilevel"/>
    <w:tmpl w:val="26D082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44E1090"/>
    <w:multiLevelType w:val="multilevel"/>
    <w:tmpl w:val="BAF4B2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3F7489"/>
    <w:multiLevelType w:val="hybridMultilevel"/>
    <w:tmpl w:val="D4BA8034"/>
    <w:lvl w:ilvl="0" w:tplc="14D46E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BD064A"/>
    <w:multiLevelType w:val="hybridMultilevel"/>
    <w:tmpl w:val="D916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7773C"/>
    <w:multiLevelType w:val="multilevel"/>
    <w:tmpl w:val="F45615F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C7606"/>
    <w:multiLevelType w:val="hybridMultilevel"/>
    <w:tmpl w:val="6D12A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25D47"/>
    <w:multiLevelType w:val="multilevel"/>
    <w:tmpl w:val="8EE0A9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09311FE"/>
    <w:multiLevelType w:val="hybridMultilevel"/>
    <w:tmpl w:val="7B06026E"/>
    <w:lvl w:ilvl="0" w:tplc="E5385230">
      <w:start w:val="2"/>
      <w:numFmt w:val="bullet"/>
      <w:lvlText w:val=""/>
      <w:lvlJc w:val="left"/>
      <w:pPr>
        <w:ind w:left="786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16B705B"/>
    <w:multiLevelType w:val="hybridMultilevel"/>
    <w:tmpl w:val="51CA2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47B86"/>
    <w:multiLevelType w:val="hybridMultilevel"/>
    <w:tmpl w:val="51627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C1132"/>
    <w:multiLevelType w:val="hybridMultilevel"/>
    <w:tmpl w:val="BB7C0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B1B13"/>
    <w:multiLevelType w:val="hybridMultilevel"/>
    <w:tmpl w:val="B950B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45F0D"/>
    <w:multiLevelType w:val="hybridMultilevel"/>
    <w:tmpl w:val="3B94F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A2E8F"/>
    <w:multiLevelType w:val="hybridMultilevel"/>
    <w:tmpl w:val="7D9EAE40"/>
    <w:lvl w:ilvl="0" w:tplc="6396E73C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9434E2D"/>
    <w:multiLevelType w:val="hybridMultilevel"/>
    <w:tmpl w:val="D6980D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D47F5"/>
    <w:multiLevelType w:val="hybridMultilevel"/>
    <w:tmpl w:val="6D6A0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02D1D"/>
    <w:multiLevelType w:val="hybridMultilevel"/>
    <w:tmpl w:val="CFA6A2E6"/>
    <w:lvl w:ilvl="0" w:tplc="DCC054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A10932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22452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28617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4F039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DB621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C66C9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5048F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26E82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52030707"/>
    <w:multiLevelType w:val="hybridMultilevel"/>
    <w:tmpl w:val="76FC0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45F89"/>
    <w:multiLevelType w:val="hybridMultilevel"/>
    <w:tmpl w:val="C0EA5C08"/>
    <w:lvl w:ilvl="0" w:tplc="0415000F">
      <w:start w:val="3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613CC"/>
    <w:multiLevelType w:val="hybridMultilevel"/>
    <w:tmpl w:val="F5403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3273EF"/>
    <w:multiLevelType w:val="hybridMultilevel"/>
    <w:tmpl w:val="B4D261AA"/>
    <w:lvl w:ilvl="0" w:tplc="6C127C2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00FAB"/>
    <w:multiLevelType w:val="hybridMultilevel"/>
    <w:tmpl w:val="F5403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C185D"/>
    <w:multiLevelType w:val="hybridMultilevel"/>
    <w:tmpl w:val="5C160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E0406"/>
    <w:multiLevelType w:val="hybridMultilevel"/>
    <w:tmpl w:val="BBA669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5E1903"/>
    <w:multiLevelType w:val="multilevel"/>
    <w:tmpl w:val="606A1E4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A400F9"/>
    <w:multiLevelType w:val="hybridMultilevel"/>
    <w:tmpl w:val="85547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54B88"/>
    <w:multiLevelType w:val="hybridMultilevel"/>
    <w:tmpl w:val="530C8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F2603"/>
    <w:multiLevelType w:val="hybridMultilevel"/>
    <w:tmpl w:val="654C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431BE"/>
    <w:multiLevelType w:val="hybridMultilevel"/>
    <w:tmpl w:val="081C7DC6"/>
    <w:lvl w:ilvl="0" w:tplc="14D46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38349A"/>
    <w:multiLevelType w:val="hybridMultilevel"/>
    <w:tmpl w:val="6D30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486A80"/>
    <w:multiLevelType w:val="hybridMultilevel"/>
    <w:tmpl w:val="30E2A362"/>
    <w:lvl w:ilvl="0" w:tplc="7804BBFC">
      <w:start w:val="2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DF6E87"/>
    <w:multiLevelType w:val="hybridMultilevel"/>
    <w:tmpl w:val="22AC9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617181">
    <w:abstractNumId w:val="1"/>
  </w:num>
  <w:num w:numId="2" w16cid:durableId="1625191500">
    <w:abstractNumId w:val="5"/>
  </w:num>
  <w:num w:numId="3" w16cid:durableId="1520925858">
    <w:abstractNumId w:val="7"/>
  </w:num>
  <w:num w:numId="4" w16cid:durableId="649290179">
    <w:abstractNumId w:val="43"/>
  </w:num>
  <w:num w:numId="5" w16cid:durableId="1294403589">
    <w:abstractNumId w:val="41"/>
  </w:num>
  <w:num w:numId="6" w16cid:durableId="1480459173">
    <w:abstractNumId w:val="15"/>
  </w:num>
  <w:num w:numId="7" w16cid:durableId="1894543202">
    <w:abstractNumId w:val="26"/>
  </w:num>
  <w:num w:numId="8" w16cid:durableId="1691490100">
    <w:abstractNumId w:val="33"/>
  </w:num>
  <w:num w:numId="9" w16cid:durableId="1604996089">
    <w:abstractNumId w:val="37"/>
  </w:num>
  <w:num w:numId="10" w16cid:durableId="1155758407">
    <w:abstractNumId w:val="39"/>
  </w:num>
  <w:num w:numId="11" w16cid:durableId="1765879325">
    <w:abstractNumId w:val="9"/>
  </w:num>
  <w:num w:numId="12" w16cid:durableId="1195845346">
    <w:abstractNumId w:val="11"/>
  </w:num>
  <w:num w:numId="13" w16cid:durableId="1606187179">
    <w:abstractNumId w:val="36"/>
  </w:num>
  <w:num w:numId="14" w16cid:durableId="30032815">
    <w:abstractNumId w:val="40"/>
  </w:num>
  <w:num w:numId="15" w16cid:durableId="1651521883">
    <w:abstractNumId w:val="48"/>
  </w:num>
  <w:num w:numId="16" w16cid:durableId="92098201">
    <w:abstractNumId w:val="0"/>
  </w:num>
  <w:num w:numId="17" w16cid:durableId="433861755">
    <w:abstractNumId w:val="22"/>
  </w:num>
  <w:num w:numId="18" w16cid:durableId="182091005">
    <w:abstractNumId w:val="24"/>
  </w:num>
  <w:num w:numId="19" w16cid:durableId="999162618">
    <w:abstractNumId w:val="49"/>
  </w:num>
  <w:num w:numId="20" w16cid:durableId="1845821939">
    <w:abstractNumId w:val="47"/>
  </w:num>
  <w:num w:numId="21" w16cid:durableId="2054113385">
    <w:abstractNumId w:val="44"/>
  </w:num>
  <w:num w:numId="22" w16cid:durableId="745617249">
    <w:abstractNumId w:val="28"/>
  </w:num>
  <w:num w:numId="23" w16cid:durableId="970286620">
    <w:abstractNumId w:val="35"/>
  </w:num>
  <w:num w:numId="24" w16cid:durableId="2048069087">
    <w:abstractNumId w:val="18"/>
  </w:num>
  <w:num w:numId="25" w16cid:durableId="1358001179">
    <w:abstractNumId w:val="13"/>
  </w:num>
  <w:num w:numId="26" w16cid:durableId="2076388902">
    <w:abstractNumId w:val="14"/>
  </w:num>
  <w:num w:numId="27" w16cid:durableId="808280679">
    <w:abstractNumId w:val="31"/>
  </w:num>
  <w:num w:numId="28" w16cid:durableId="1731688781">
    <w:abstractNumId w:val="42"/>
  </w:num>
  <w:num w:numId="29" w16cid:durableId="1166477553">
    <w:abstractNumId w:val="19"/>
  </w:num>
  <w:num w:numId="30" w16cid:durableId="8239387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208597">
    <w:abstractNumId w:val="29"/>
  </w:num>
  <w:num w:numId="32" w16cid:durableId="799031892">
    <w:abstractNumId w:val="27"/>
  </w:num>
  <w:num w:numId="33" w16cid:durableId="1188105904">
    <w:abstractNumId w:val="12"/>
  </w:num>
  <w:num w:numId="34" w16cid:durableId="843589559">
    <w:abstractNumId w:val="45"/>
  </w:num>
  <w:num w:numId="35" w16cid:durableId="1070614728">
    <w:abstractNumId w:val="10"/>
  </w:num>
  <w:num w:numId="36" w16cid:durableId="1924335111">
    <w:abstractNumId w:val="34"/>
  </w:num>
  <w:num w:numId="37" w16cid:durableId="941570785">
    <w:abstractNumId w:val="46"/>
  </w:num>
  <w:num w:numId="38" w16cid:durableId="831797968">
    <w:abstractNumId w:val="23"/>
  </w:num>
  <w:num w:numId="39" w16cid:durableId="151022890">
    <w:abstractNumId w:val="16"/>
  </w:num>
  <w:num w:numId="40" w16cid:durableId="655450529">
    <w:abstractNumId w:val="21"/>
  </w:num>
  <w:num w:numId="41" w16cid:durableId="2061129807">
    <w:abstractNumId w:val="17"/>
  </w:num>
  <w:num w:numId="42" w16cid:durableId="17696192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428556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42270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02493979">
    <w:abstractNumId w:val="38"/>
  </w:num>
  <w:num w:numId="46" w16cid:durableId="217396521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87"/>
    <w:rsid w:val="0000113C"/>
    <w:rsid w:val="00001C0F"/>
    <w:rsid w:val="00006C60"/>
    <w:rsid w:val="00007A07"/>
    <w:rsid w:val="000102BD"/>
    <w:rsid w:val="00013769"/>
    <w:rsid w:val="00013C1A"/>
    <w:rsid w:val="00017B48"/>
    <w:rsid w:val="00020CDD"/>
    <w:rsid w:val="00021A6C"/>
    <w:rsid w:val="00030B44"/>
    <w:rsid w:val="00032BEC"/>
    <w:rsid w:val="00032FC4"/>
    <w:rsid w:val="000341BF"/>
    <w:rsid w:val="00034641"/>
    <w:rsid w:val="00035933"/>
    <w:rsid w:val="00036DE4"/>
    <w:rsid w:val="00037C3D"/>
    <w:rsid w:val="00041C94"/>
    <w:rsid w:val="00041D98"/>
    <w:rsid w:val="000441FA"/>
    <w:rsid w:val="000457A4"/>
    <w:rsid w:val="0005395B"/>
    <w:rsid w:val="00055C4F"/>
    <w:rsid w:val="00056794"/>
    <w:rsid w:val="00063F67"/>
    <w:rsid w:val="00065A88"/>
    <w:rsid w:val="00065F49"/>
    <w:rsid w:val="000673BD"/>
    <w:rsid w:val="00067CBF"/>
    <w:rsid w:val="00071062"/>
    <w:rsid w:val="00073BE0"/>
    <w:rsid w:val="0007561F"/>
    <w:rsid w:val="00076190"/>
    <w:rsid w:val="00077243"/>
    <w:rsid w:val="00080470"/>
    <w:rsid w:val="00082F1E"/>
    <w:rsid w:val="0009406A"/>
    <w:rsid w:val="00094E88"/>
    <w:rsid w:val="00096762"/>
    <w:rsid w:val="00096FA4"/>
    <w:rsid w:val="000977E5"/>
    <w:rsid w:val="000A05DE"/>
    <w:rsid w:val="000A73C6"/>
    <w:rsid w:val="000B2DF2"/>
    <w:rsid w:val="000B65D2"/>
    <w:rsid w:val="000C1F64"/>
    <w:rsid w:val="000D3A09"/>
    <w:rsid w:val="000D4A74"/>
    <w:rsid w:val="000D69A9"/>
    <w:rsid w:val="000D7FD0"/>
    <w:rsid w:val="000E3977"/>
    <w:rsid w:val="000E4903"/>
    <w:rsid w:val="000E57AF"/>
    <w:rsid w:val="000F02AC"/>
    <w:rsid w:val="000F0C3E"/>
    <w:rsid w:val="000F34D0"/>
    <w:rsid w:val="000F4FC0"/>
    <w:rsid w:val="000F537A"/>
    <w:rsid w:val="00101BBF"/>
    <w:rsid w:val="00102DC0"/>
    <w:rsid w:val="001047A1"/>
    <w:rsid w:val="00105374"/>
    <w:rsid w:val="00106C02"/>
    <w:rsid w:val="00117B97"/>
    <w:rsid w:val="001203BE"/>
    <w:rsid w:val="001233F3"/>
    <w:rsid w:val="0012495F"/>
    <w:rsid w:val="00127AAF"/>
    <w:rsid w:val="00130E1C"/>
    <w:rsid w:val="001323A0"/>
    <w:rsid w:val="00134C23"/>
    <w:rsid w:val="00135D91"/>
    <w:rsid w:val="00151130"/>
    <w:rsid w:val="00156926"/>
    <w:rsid w:val="00157496"/>
    <w:rsid w:val="00157A7C"/>
    <w:rsid w:val="00160C77"/>
    <w:rsid w:val="00166935"/>
    <w:rsid w:val="0016702B"/>
    <w:rsid w:val="00172EFA"/>
    <w:rsid w:val="00173EA9"/>
    <w:rsid w:val="001743EB"/>
    <w:rsid w:val="00174C28"/>
    <w:rsid w:val="0018261C"/>
    <w:rsid w:val="00194001"/>
    <w:rsid w:val="00196354"/>
    <w:rsid w:val="0019754E"/>
    <w:rsid w:val="001A551E"/>
    <w:rsid w:val="001A67C8"/>
    <w:rsid w:val="001B6E98"/>
    <w:rsid w:val="001C5641"/>
    <w:rsid w:val="001C6D2C"/>
    <w:rsid w:val="001C78BD"/>
    <w:rsid w:val="001C7AE4"/>
    <w:rsid w:val="001D0DC7"/>
    <w:rsid w:val="001D1581"/>
    <w:rsid w:val="001D38AE"/>
    <w:rsid w:val="001D40D4"/>
    <w:rsid w:val="001D4DD3"/>
    <w:rsid w:val="001E6534"/>
    <w:rsid w:val="001F0168"/>
    <w:rsid w:val="001F104E"/>
    <w:rsid w:val="001F4E9C"/>
    <w:rsid w:val="001F73A0"/>
    <w:rsid w:val="002022EE"/>
    <w:rsid w:val="00204813"/>
    <w:rsid w:val="0020574C"/>
    <w:rsid w:val="002077CD"/>
    <w:rsid w:val="002101EA"/>
    <w:rsid w:val="002216F4"/>
    <w:rsid w:val="002221E7"/>
    <w:rsid w:val="00222E5D"/>
    <w:rsid w:val="00224357"/>
    <w:rsid w:val="00224F4A"/>
    <w:rsid w:val="00225AD4"/>
    <w:rsid w:val="00230867"/>
    <w:rsid w:val="00231380"/>
    <w:rsid w:val="00235B4E"/>
    <w:rsid w:val="002379C4"/>
    <w:rsid w:val="00237E99"/>
    <w:rsid w:val="002403AF"/>
    <w:rsid w:val="00242208"/>
    <w:rsid w:val="00247ACB"/>
    <w:rsid w:val="0025000D"/>
    <w:rsid w:val="00251364"/>
    <w:rsid w:val="0025740C"/>
    <w:rsid w:val="0027262A"/>
    <w:rsid w:val="00273C9D"/>
    <w:rsid w:val="00274159"/>
    <w:rsid w:val="002762C2"/>
    <w:rsid w:val="00276762"/>
    <w:rsid w:val="00277408"/>
    <w:rsid w:val="00280A3C"/>
    <w:rsid w:val="00283A97"/>
    <w:rsid w:val="00293017"/>
    <w:rsid w:val="00295467"/>
    <w:rsid w:val="0029662F"/>
    <w:rsid w:val="002A1CBB"/>
    <w:rsid w:val="002A273E"/>
    <w:rsid w:val="002A303E"/>
    <w:rsid w:val="002A3151"/>
    <w:rsid w:val="002A3362"/>
    <w:rsid w:val="002A5908"/>
    <w:rsid w:val="002A751D"/>
    <w:rsid w:val="002B5306"/>
    <w:rsid w:val="002B626E"/>
    <w:rsid w:val="002B712E"/>
    <w:rsid w:val="002C02F4"/>
    <w:rsid w:val="002C091E"/>
    <w:rsid w:val="002C1652"/>
    <w:rsid w:val="002C5262"/>
    <w:rsid w:val="002C53D8"/>
    <w:rsid w:val="002C7706"/>
    <w:rsid w:val="002D284E"/>
    <w:rsid w:val="002D501F"/>
    <w:rsid w:val="002D6AFB"/>
    <w:rsid w:val="002D7187"/>
    <w:rsid w:val="002E052C"/>
    <w:rsid w:val="002E0D3D"/>
    <w:rsid w:val="002E1516"/>
    <w:rsid w:val="002E19CA"/>
    <w:rsid w:val="002E3A7C"/>
    <w:rsid w:val="002E6D80"/>
    <w:rsid w:val="002F27D8"/>
    <w:rsid w:val="002F4814"/>
    <w:rsid w:val="002F4B51"/>
    <w:rsid w:val="002F7033"/>
    <w:rsid w:val="002F70DE"/>
    <w:rsid w:val="002F78B8"/>
    <w:rsid w:val="00301BC3"/>
    <w:rsid w:val="00301F8E"/>
    <w:rsid w:val="0030505E"/>
    <w:rsid w:val="00312918"/>
    <w:rsid w:val="0031336C"/>
    <w:rsid w:val="00320667"/>
    <w:rsid w:val="003254AA"/>
    <w:rsid w:val="00327E85"/>
    <w:rsid w:val="00331074"/>
    <w:rsid w:val="0033486E"/>
    <w:rsid w:val="00334B9F"/>
    <w:rsid w:val="00334D3D"/>
    <w:rsid w:val="003352E7"/>
    <w:rsid w:val="00336F2F"/>
    <w:rsid w:val="00341169"/>
    <w:rsid w:val="00342648"/>
    <w:rsid w:val="003478D4"/>
    <w:rsid w:val="00347B92"/>
    <w:rsid w:val="003521F5"/>
    <w:rsid w:val="003616E8"/>
    <w:rsid w:val="0036290F"/>
    <w:rsid w:val="00364497"/>
    <w:rsid w:val="003644C8"/>
    <w:rsid w:val="00364A40"/>
    <w:rsid w:val="00370019"/>
    <w:rsid w:val="00372D73"/>
    <w:rsid w:val="00373D5D"/>
    <w:rsid w:val="003740BB"/>
    <w:rsid w:val="00374D13"/>
    <w:rsid w:val="003767A5"/>
    <w:rsid w:val="003768DD"/>
    <w:rsid w:val="003818A0"/>
    <w:rsid w:val="00381DBD"/>
    <w:rsid w:val="0038590B"/>
    <w:rsid w:val="00387DEF"/>
    <w:rsid w:val="0039302E"/>
    <w:rsid w:val="003943F2"/>
    <w:rsid w:val="003A266D"/>
    <w:rsid w:val="003A34CA"/>
    <w:rsid w:val="003A3E56"/>
    <w:rsid w:val="003A5BDC"/>
    <w:rsid w:val="003A7FC4"/>
    <w:rsid w:val="003C3387"/>
    <w:rsid w:val="003C6962"/>
    <w:rsid w:val="003C746D"/>
    <w:rsid w:val="003C7F49"/>
    <w:rsid w:val="003C7F60"/>
    <w:rsid w:val="003D055C"/>
    <w:rsid w:val="003D0C18"/>
    <w:rsid w:val="003D4B5B"/>
    <w:rsid w:val="003D7D51"/>
    <w:rsid w:val="003E025A"/>
    <w:rsid w:val="003E1E56"/>
    <w:rsid w:val="003F105D"/>
    <w:rsid w:val="003F464B"/>
    <w:rsid w:val="003F7EC4"/>
    <w:rsid w:val="0040110E"/>
    <w:rsid w:val="00403587"/>
    <w:rsid w:val="00404824"/>
    <w:rsid w:val="00406F80"/>
    <w:rsid w:val="00407EFE"/>
    <w:rsid w:val="00411EFB"/>
    <w:rsid w:val="004126B1"/>
    <w:rsid w:val="004155A5"/>
    <w:rsid w:val="00421A45"/>
    <w:rsid w:val="004247D1"/>
    <w:rsid w:val="00430106"/>
    <w:rsid w:val="00437AF4"/>
    <w:rsid w:val="00442319"/>
    <w:rsid w:val="00442FF9"/>
    <w:rsid w:val="004442A1"/>
    <w:rsid w:val="00452D02"/>
    <w:rsid w:val="004531A6"/>
    <w:rsid w:val="00460B46"/>
    <w:rsid w:val="004627BD"/>
    <w:rsid w:val="0047132D"/>
    <w:rsid w:val="004714A6"/>
    <w:rsid w:val="00471AF4"/>
    <w:rsid w:val="004723A8"/>
    <w:rsid w:val="00475AE4"/>
    <w:rsid w:val="00475B60"/>
    <w:rsid w:val="00477F43"/>
    <w:rsid w:val="00483A87"/>
    <w:rsid w:val="0049031D"/>
    <w:rsid w:val="00495F09"/>
    <w:rsid w:val="0049685E"/>
    <w:rsid w:val="00497922"/>
    <w:rsid w:val="004A01F7"/>
    <w:rsid w:val="004A1001"/>
    <w:rsid w:val="004A11F9"/>
    <w:rsid w:val="004A3BE4"/>
    <w:rsid w:val="004A48F5"/>
    <w:rsid w:val="004A7B84"/>
    <w:rsid w:val="004A7CD6"/>
    <w:rsid w:val="004A7DD8"/>
    <w:rsid w:val="004B03ED"/>
    <w:rsid w:val="004B2301"/>
    <w:rsid w:val="004B2A7D"/>
    <w:rsid w:val="004B4559"/>
    <w:rsid w:val="004B529A"/>
    <w:rsid w:val="004B6FF9"/>
    <w:rsid w:val="004C3019"/>
    <w:rsid w:val="004C4CCD"/>
    <w:rsid w:val="004C6C9E"/>
    <w:rsid w:val="004D1BC1"/>
    <w:rsid w:val="004D2631"/>
    <w:rsid w:val="004D5040"/>
    <w:rsid w:val="004E118B"/>
    <w:rsid w:val="004E483C"/>
    <w:rsid w:val="004E59FD"/>
    <w:rsid w:val="004E6D5A"/>
    <w:rsid w:val="004F2D88"/>
    <w:rsid w:val="004F6FD4"/>
    <w:rsid w:val="005031CE"/>
    <w:rsid w:val="00505897"/>
    <w:rsid w:val="005078F6"/>
    <w:rsid w:val="005148E0"/>
    <w:rsid w:val="005151CC"/>
    <w:rsid w:val="00516572"/>
    <w:rsid w:val="00521FE2"/>
    <w:rsid w:val="005242D8"/>
    <w:rsid w:val="0052614A"/>
    <w:rsid w:val="00527795"/>
    <w:rsid w:val="00533CC5"/>
    <w:rsid w:val="005358A4"/>
    <w:rsid w:val="005374D3"/>
    <w:rsid w:val="005375BC"/>
    <w:rsid w:val="005407E0"/>
    <w:rsid w:val="0054132A"/>
    <w:rsid w:val="00543284"/>
    <w:rsid w:val="00550E1E"/>
    <w:rsid w:val="00551297"/>
    <w:rsid w:val="005513C8"/>
    <w:rsid w:val="005613F7"/>
    <w:rsid w:val="00566D17"/>
    <w:rsid w:val="00570586"/>
    <w:rsid w:val="005828D7"/>
    <w:rsid w:val="00585C54"/>
    <w:rsid w:val="00586F45"/>
    <w:rsid w:val="00587D9B"/>
    <w:rsid w:val="005A317B"/>
    <w:rsid w:val="005A37E7"/>
    <w:rsid w:val="005A6650"/>
    <w:rsid w:val="005A6996"/>
    <w:rsid w:val="005A769A"/>
    <w:rsid w:val="005B1014"/>
    <w:rsid w:val="005B1A47"/>
    <w:rsid w:val="005B2CF1"/>
    <w:rsid w:val="005B3292"/>
    <w:rsid w:val="005B3A54"/>
    <w:rsid w:val="005C0447"/>
    <w:rsid w:val="005C35D9"/>
    <w:rsid w:val="005D2AC3"/>
    <w:rsid w:val="005D4208"/>
    <w:rsid w:val="005D5916"/>
    <w:rsid w:val="005D74D3"/>
    <w:rsid w:val="005E08E8"/>
    <w:rsid w:val="005E0E93"/>
    <w:rsid w:val="005E3DC2"/>
    <w:rsid w:val="005E47E7"/>
    <w:rsid w:val="005E53FE"/>
    <w:rsid w:val="005E6556"/>
    <w:rsid w:val="005F133B"/>
    <w:rsid w:val="005F278B"/>
    <w:rsid w:val="005F3162"/>
    <w:rsid w:val="005F3DD8"/>
    <w:rsid w:val="005F5064"/>
    <w:rsid w:val="00601EDD"/>
    <w:rsid w:val="00602B73"/>
    <w:rsid w:val="00603A99"/>
    <w:rsid w:val="00604810"/>
    <w:rsid w:val="00607692"/>
    <w:rsid w:val="006100C0"/>
    <w:rsid w:val="00610392"/>
    <w:rsid w:val="00610724"/>
    <w:rsid w:val="00614510"/>
    <w:rsid w:val="00615F77"/>
    <w:rsid w:val="00617A8D"/>
    <w:rsid w:val="00622073"/>
    <w:rsid w:val="00626A17"/>
    <w:rsid w:val="00633528"/>
    <w:rsid w:val="00633EB3"/>
    <w:rsid w:val="00635AAF"/>
    <w:rsid w:val="00636B52"/>
    <w:rsid w:val="006374AE"/>
    <w:rsid w:val="00641281"/>
    <w:rsid w:val="00647D17"/>
    <w:rsid w:val="0065740C"/>
    <w:rsid w:val="006633CF"/>
    <w:rsid w:val="00664CE1"/>
    <w:rsid w:val="00666BF1"/>
    <w:rsid w:val="00671960"/>
    <w:rsid w:val="00674B55"/>
    <w:rsid w:val="00674C04"/>
    <w:rsid w:val="00680D7C"/>
    <w:rsid w:val="00681B69"/>
    <w:rsid w:val="00683C82"/>
    <w:rsid w:val="00684109"/>
    <w:rsid w:val="00692CA4"/>
    <w:rsid w:val="00694B50"/>
    <w:rsid w:val="00697219"/>
    <w:rsid w:val="006A59BB"/>
    <w:rsid w:val="006A70B4"/>
    <w:rsid w:val="006A742D"/>
    <w:rsid w:val="006B07D8"/>
    <w:rsid w:val="006B165A"/>
    <w:rsid w:val="006B180A"/>
    <w:rsid w:val="006B1BF7"/>
    <w:rsid w:val="006B320F"/>
    <w:rsid w:val="006B4504"/>
    <w:rsid w:val="006B5433"/>
    <w:rsid w:val="006C1C3D"/>
    <w:rsid w:val="006C3AF4"/>
    <w:rsid w:val="006D2C8B"/>
    <w:rsid w:val="006D3902"/>
    <w:rsid w:val="006D43A3"/>
    <w:rsid w:val="006D6776"/>
    <w:rsid w:val="006E1AA9"/>
    <w:rsid w:val="006E35DF"/>
    <w:rsid w:val="006E6841"/>
    <w:rsid w:val="006F1176"/>
    <w:rsid w:val="006F1898"/>
    <w:rsid w:val="006F2039"/>
    <w:rsid w:val="006F5F72"/>
    <w:rsid w:val="006F743B"/>
    <w:rsid w:val="006F777F"/>
    <w:rsid w:val="00700F07"/>
    <w:rsid w:val="00704241"/>
    <w:rsid w:val="00704E88"/>
    <w:rsid w:val="00705142"/>
    <w:rsid w:val="007070C4"/>
    <w:rsid w:val="0071250B"/>
    <w:rsid w:val="00714925"/>
    <w:rsid w:val="00716E87"/>
    <w:rsid w:val="00721BF3"/>
    <w:rsid w:val="00721C55"/>
    <w:rsid w:val="00722B41"/>
    <w:rsid w:val="0072426E"/>
    <w:rsid w:val="00725458"/>
    <w:rsid w:val="00732472"/>
    <w:rsid w:val="00737B9B"/>
    <w:rsid w:val="007466B8"/>
    <w:rsid w:val="00752676"/>
    <w:rsid w:val="00756684"/>
    <w:rsid w:val="00757EF8"/>
    <w:rsid w:val="0076019F"/>
    <w:rsid w:val="0076480B"/>
    <w:rsid w:val="007665AF"/>
    <w:rsid w:val="00770946"/>
    <w:rsid w:val="00782412"/>
    <w:rsid w:val="007827A3"/>
    <w:rsid w:val="00790CB6"/>
    <w:rsid w:val="00790F08"/>
    <w:rsid w:val="00791E14"/>
    <w:rsid w:val="00792653"/>
    <w:rsid w:val="00795DD4"/>
    <w:rsid w:val="00796793"/>
    <w:rsid w:val="007A0C49"/>
    <w:rsid w:val="007A0D56"/>
    <w:rsid w:val="007A1EF9"/>
    <w:rsid w:val="007A2673"/>
    <w:rsid w:val="007A390B"/>
    <w:rsid w:val="007A3B19"/>
    <w:rsid w:val="007B4C90"/>
    <w:rsid w:val="007B67F3"/>
    <w:rsid w:val="007B6EAA"/>
    <w:rsid w:val="007C41F5"/>
    <w:rsid w:val="007D6B9E"/>
    <w:rsid w:val="007E0765"/>
    <w:rsid w:val="007E1EC0"/>
    <w:rsid w:val="007E562C"/>
    <w:rsid w:val="007E5C41"/>
    <w:rsid w:val="007F7A4E"/>
    <w:rsid w:val="0080136F"/>
    <w:rsid w:val="00801CAC"/>
    <w:rsid w:val="008074EC"/>
    <w:rsid w:val="00812597"/>
    <w:rsid w:val="008202B4"/>
    <w:rsid w:val="008212A5"/>
    <w:rsid w:val="008217E6"/>
    <w:rsid w:val="00826A90"/>
    <w:rsid w:val="00827767"/>
    <w:rsid w:val="00831944"/>
    <w:rsid w:val="0083312E"/>
    <w:rsid w:val="0083754E"/>
    <w:rsid w:val="00840EA7"/>
    <w:rsid w:val="008449D3"/>
    <w:rsid w:val="00857938"/>
    <w:rsid w:val="00861653"/>
    <w:rsid w:val="008651AC"/>
    <w:rsid w:val="00866EA3"/>
    <w:rsid w:val="00867004"/>
    <w:rsid w:val="00870042"/>
    <w:rsid w:val="00870AAF"/>
    <w:rsid w:val="008720D5"/>
    <w:rsid w:val="00872F8D"/>
    <w:rsid w:val="00875E84"/>
    <w:rsid w:val="00883E24"/>
    <w:rsid w:val="0088537A"/>
    <w:rsid w:val="00887E25"/>
    <w:rsid w:val="00892677"/>
    <w:rsid w:val="00894B0A"/>
    <w:rsid w:val="00896537"/>
    <w:rsid w:val="008971B0"/>
    <w:rsid w:val="008A06B8"/>
    <w:rsid w:val="008A6397"/>
    <w:rsid w:val="008A7993"/>
    <w:rsid w:val="008B159A"/>
    <w:rsid w:val="008B2FC9"/>
    <w:rsid w:val="008B6356"/>
    <w:rsid w:val="008B6D7C"/>
    <w:rsid w:val="008B7EDB"/>
    <w:rsid w:val="008C0E70"/>
    <w:rsid w:val="008C437A"/>
    <w:rsid w:val="008C51DF"/>
    <w:rsid w:val="008C60B2"/>
    <w:rsid w:val="008C6BE0"/>
    <w:rsid w:val="008D4D2E"/>
    <w:rsid w:val="008D5ECA"/>
    <w:rsid w:val="008D6F70"/>
    <w:rsid w:val="008E1290"/>
    <w:rsid w:val="008E395C"/>
    <w:rsid w:val="008E6031"/>
    <w:rsid w:val="008F24FE"/>
    <w:rsid w:val="008F3A87"/>
    <w:rsid w:val="008F757F"/>
    <w:rsid w:val="00901C32"/>
    <w:rsid w:val="00903E9F"/>
    <w:rsid w:val="00921056"/>
    <w:rsid w:val="009210A2"/>
    <w:rsid w:val="009215CE"/>
    <w:rsid w:val="0092407E"/>
    <w:rsid w:val="00931C3A"/>
    <w:rsid w:val="009332A3"/>
    <w:rsid w:val="00933391"/>
    <w:rsid w:val="00937AD4"/>
    <w:rsid w:val="0094089E"/>
    <w:rsid w:val="00940E95"/>
    <w:rsid w:val="00944B1B"/>
    <w:rsid w:val="00945939"/>
    <w:rsid w:val="00950517"/>
    <w:rsid w:val="00950C10"/>
    <w:rsid w:val="00951459"/>
    <w:rsid w:val="00953E12"/>
    <w:rsid w:val="0096699C"/>
    <w:rsid w:val="00967AED"/>
    <w:rsid w:val="00972DAB"/>
    <w:rsid w:val="009755DF"/>
    <w:rsid w:val="0098142E"/>
    <w:rsid w:val="00986386"/>
    <w:rsid w:val="00993DFB"/>
    <w:rsid w:val="009951BB"/>
    <w:rsid w:val="009A0CEA"/>
    <w:rsid w:val="009B4B65"/>
    <w:rsid w:val="009B7241"/>
    <w:rsid w:val="009B7525"/>
    <w:rsid w:val="009C5DA2"/>
    <w:rsid w:val="009D4355"/>
    <w:rsid w:val="009D4727"/>
    <w:rsid w:val="009D485B"/>
    <w:rsid w:val="009D4A4E"/>
    <w:rsid w:val="009D5723"/>
    <w:rsid w:val="009E5074"/>
    <w:rsid w:val="009F063B"/>
    <w:rsid w:val="009F15BF"/>
    <w:rsid w:val="009F40AF"/>
    <w:rsid w:val="009F5BA0"/>
    <w:rsid w:val="00A079D7"/>
    <w:rsid w:val="00A07A92"/>
    <w:rsid w:val="00A07F03"/>
    <w:rsid w:val="00A13D17"/>
    <w:rsid w:val="00A14247"/>
    <w:rsid w:val="00A15098"/>
    <w:rsid w:val="00A25F47"/>
    <w:rsid w:val="00A26336"/>
    <w:rsid w:val="00A310B9"/>
    <w:rsid w:val="00A3270A"/>
    <w:rsid w:val="00A409DE"/>
    <w:rsid w:val="00A40AB9"/>
    <w:rsid w:val="00A438EB"/>
    <w:rsid w:val="00A457C5"/>
    <w:rsid w:val="00A476BF"/>
    <w:rsid w:val="00A47DFD"/>
    <w:rsid w:val="00A51C9D"/>
    <w:rsid w:val="00A52DF9"/>
    <w:rsid w:val="00A56258"/>
    <w:rsid w:val="00A57C6C"/>
    <w:rsid w:val="00A62113"/>
    <w:rsid w:val="00A63E2F"/>
    <w:rsid w:val="00A660E9"/>
    <w:rsid w:val="00A70633"/>
    <w:rsid w:val="00A717E8"/>
    <w:rsid w:val="00A7525E"/>
    <w:rsid w:val="00A76154"/>
    <w:rsid w:val="00A76A61"/>
    <w:rsid w:val="00A774B8"/>
    <w:rsid w:val="00A827C9"/>
    <w:rsid w:val="00A85D6A"/>
    <w:rsid w:val="00A8636C"/>
    <w:rsid w:val="00A94632"/>
    <w:rsid w:val="00A96CAC"/>
    <w:rsid w:val="00AA085F"/>
    <w:rsid w:val="00AA2535"/>
    <w:rsid w:val="00AA4B8F"/>
    <w:rsid w:val="00AB13E2"/>
    <w:rsid w:val="00AB4AAC"/>
    <w:rsid w:val="00AC158B"/>
    <w:rsid w:val="00AC1CDA"/>
    <w:rsid w:val="00AC38DC"/>
    <w:rsid w:val="00AD0619"/>
    <w:rsid w:val="00AD4C57"/>
    <w:rsid w:val="00AD7111"/>
    <w:rsid w:val="00AE22AC"/>
    <w:rsid w:val="00AE5686"/>
    <w:rsid w:val="00AE5FC3"/>
    <w:rsid w:val="00AF3965"/>
    <w:rsid w:val="00B0062B"/>
    <w:rsid w:val="00B0521D"/>
    <w:rsid w:val="00B10BF0"/>
    <w:rsid w:val="00B13904"/>
    <w:rsid w:val="00B13D8B"/>
    <w:rsid w:val="00B13E0C"/>
    <w:rsid w:val="00B15F22"/>
    <w:rsid w:val="00B219BE"/>
    <w:rsid w:val="00B23516"/>
    <w:rsid w:val="00B2388F"/>
    <w:rsid w:val="00B24261"/>
    <w:rsid w:val="00B2547F"/>
    <w:rsid w:val="00B266D0"/>
    <w:rsid w:val="00B3147A"/>
    <w:rsid w:val="00B33FEF"/>
    <w:rsid w:val="00B41E2D"/>
    <w:rsid w:val="00B466E4"/>
    <w:rsid w:val="00B46E80"/>
    <w:rsid w:val="00B50508"/>
    <w:rsid w:val="00B506F5"/>
    <w:rsid w:val="00B507C9"/>
    <w:rsid w:val="00B5182E"/>
    <w:rsid w:val="00B51E38"/>
    <w:rsid w:val="00B560EB"/>
    <w:rsid w:val="00B57F4B"/>
    <w:rsid w:val="00B62669"/>
    <w:rsid w:val="00B6383D"/>
    <w:rsid w:val="00B642D4"/>
    <w:rsid w:val="00B84D06"/>
    <w:rsid w:val="00B864F6"/>
    <w:rsid w:val="00B96625"/>
    <w:rsid w:val="00BA0CD5"/>
    <w:rsid w:val="00BA21B8"/>
    <w:rsid w:val="00BA2F10"/>
    <w:rsid w:val="00BA4AE3"/>
    <w:rsid w:val="00BB420C"/>
    <w:rsid w:val="00BB482B"/>
    <w:rsid w:val="00BC2040"/>
    <w:rsid w:val="00BC5020"/>
    <w:rsid w:val="00BC6DE2"/>
    <w:rsid w:val="00BC7100"/>
    <w:rsid w:val="00BD0374"/>
    <w:rsid w:val="00BD1E4A"/>
    <w:rsid w:val="00BD3C9E"/>
    <w:rsid w:val="00BD6B34"/>
    <w:rsid w:val="00BE2DEA"/>
    <w:rsid w:val="00BE3CDD"/>
    <w:rsid w:val="00BE3D73"/>
    <w:rsid w:val="00BE4657"/>
    <w:rsid w:val="00BE594E"/>
    <w:rsid w:val="00BE6D21"/>
    <w:rsid w:val="00BF32CE"/>
    <w:rsid w:val="00BF435F"/>
    <w:rsid w:val="00BF6D5D"/>
    <w:rsid w:val="00C0442B"/>
    <w:rsid w:val="00C04E31"/>
    <w:rsid w:val="00C05375"/>
    <w:rsid w:val="00C121A6"/>
    <w:rsid w:val="00C255DD"/>
    <w:rsid w:val="00C25745"/>
    <w:rsid w:val="00C278CD"/>
    <w:rsid w:val="00C321E4"/>
    <w:rsid w:val="00C321E8"/>
    <w:rsid w:val="00C351B3"/>
    <w:rsid w:val="00C357C3"/>
    <w:rsid w:val="00C42E2A"/>
    <w:rsid w:val="00C4550A"/>
    <w:rsid w:val="00C45992"/>
    <w:rsid w:val="00C5151C"/>
    <w:rsid w:val="00C5356E"/>
    <w:rsid w:val="00C5388B"/>
    <w:rsid w:val="00C53BEC"/>
    <w:rsid w:val="00C54123"/>
    <w:rsid w:val="00C610F5"/>
    <w:rsid w:val="00C62888"/>
    <w:rsid w:val="00C632B5"/>
    <w:rsid w:val="00C63656"/>
    <w:rsid w:val="00C70185"/>
    <w:rsid w:val="00C72C57"/>
    <w:rsid w:val="00C73745"/>
    <w:rsid w:val="00C74580"/>
    <w:rsid w:val="00C749A8"/>
    <w:rsid w:val="00C74EA0"/>
    <w:rsid w:val="00C7505B"/>
    <w:rsid w:val="00C764D8"/>
    <w:rsid w:val="00C7693A"/>
    <w:rsid w:val="00C81DB6"/>
    <w:rsid w:val="00C839A0"/>
    <w:rsid w:val="00C8580A"/>
    <w:rsid w:val="00C864B1"/>
    <w:rsid w:val="00C86649"/>
    <w:rsid w:val="00C869F1"/>
    <w:rsid w:val="00C949F8"/>
    <w:rsid w:val="00C96703"/>
    <w:rsid w:val="00C9706A"/>
    <w:rsid w:val="00CA0279"/>
    <w:rsid w:val="00CA11B6"/>
    <w:rsid w:val="00CA1DE5"/>
    <w:rsid w:val="00CA253B"/>
    <w:rsid w:val="00CA4556"/>
    <w:rsid w:val="00CB2606"/>
    <w:rsid w:val="00CB5FE2"/>
    <w:rsid w:val="00CB70EF"/>
    <w:rsid w:val="00CB7350"/>
    <w:rsid w:val="00CC0027"/>
    <w:rsid w:val="00CC1BB1"/>
    <w:rsid w:val="00CC4E4A"/>
    <w:rsid w:val="00CD0FC3"/>
    <w:rsid w:val="00CD3F0F"/>
    <w:rsid w:val="00CD6EF9"/>
    <w:rsid w:val="00CE00B1"/>
    <w:rsid w:val="00CE1774"/>
    <w:rsid w:val="00CE265F"/>
    <w:rsid w:val="00CE481D"/>
    <w:rsid w:val="00CF2995"/>
    <w:rsid w:val="00CF469E"/>
    <w:rsid w:val="00CF4D65"/>
    <w:rsid w:val="00CF4EC4"/>
    <w:rsid w:val="00CF695C"/>
    <w:rsid w:val="00CF73F3"/>
    <w:rsid w:val="00CF75B7"/>
    <w:rsid w:val="00CF7743"/>
    <w:rsid w:val="00D00E3B"/>
    <w:rsid w:val="00D02A19"/>
    <w:rsid w:val="00D12702"/>
    <w:rsid w:val="00D206CA"/>
    <w:rsid w:val="00D22AFA"/>
    <w:rsid w:val="00D30B22"/>
    <w:rsid w:val="00D36220"/>
    <w:rsid w:val="00D406E5"/>
    <w:rsid w:val="00D44739"/>
    <w:rsid w:val="00D44DC6"/>
    <w:rsid w:val="00D45BBB"/>
    <w:rsid w:val="00D45CA7"/>
    <w:rsid w:val="00D462C3"/>
    <w:rsid w:val="00D46FC6"/>
    <w:rsid w:val="00D50499"/>
    <w:rsid w:val="00D508BA"/>
    <w:rsid w:val="00D51EED"/>
    <w:rsid w:val="00D534C0"/>
    <w:rsid w:val="00D537F3"/>
    <w:rsid w:val="00D54AFA"/>
    <w:rsid w:val="00D55F33"/>
    <w:rsid w:val="00D60330"/>
    <w:rsid w:val="00D60B60"/>
    <w:rsid w:val="00D634FA"/>
    <w:rsid w:val="00D66306"/>
    <w:rsid w:val="00D71050"/>
    <w:rsid w:val="00D76BEC"/>
    <w:rsid w:val="00D76FFC"/>
    <w:rsid w:val="00D77DB3"/>
    <w:rsid w:val="00D80F2C"/>
    <w:rsid w:val="00D8162E"/>
    <w:rsid w:val="00D826FC"/>
    <w:rsid w:val="00D84F68"/>
    <w:rsid w:val="00D85E12"/>
    <w:rsid w:val="00D87174"/>
    <w:rsid w:val="00D915A6"/>
    <w:rsid w:val="00D94776"/>
    <w:rsid w:val="00DA329D"/>
    <w:rsid w:val="00DA359F"/>
    <w:rsid w:val="00DA4B19"/>
    <w:rsid w:val="00DA5C57"/>
    <w:rsid w:val="00DA610C"/>
    <w:rsid w:val="00DB19E1"/>
    <w:rsid w:val="00DB457E"/>
    <w:rsid w:val="00DC3819"/>
    <w:rsid w:val="00DC492A"/>
    <w:rsid w:val="00DC5C17"/>
    <w:rsid w:val="00DC6891"/>
    <w:rsid w:val="00DC6B36"/>
    <w:rsid w:val="00DC7AA8"/>
    <w:rsid w:val="00DD1EE3"/>
    <w:rsid w:val="00DD3A97"/>
    <w:rsid w:val="00DD3D01"/>
    <w:rsid w:val="00DD4F37"/>
    <w:rsid w:val="00DD57C0"/>
    <w:rsid w:val="00DD5E27"/>
    <w:rsid w:val="00DD5E43"/>
    <w:rsid w:val="00DD7C45"/>
    <w:rsid w:val="00DE5ED1"/>
    <w:rsid w:val="00DE7CF5"/>
    <w:rsid w:val="00DF6727"/>
    <w:rsid w:val="00DF721E"/>
    <w:rsid w:val="00DF732B"/>
    <w:rsid w:val="00E008D4"/>
    <w:rsid w:val="00E030F1"/>
    <w:rsid w:val="00E03682"/>
    <w:rsid w:val="00E05720"/>
    <w:rsid w:val="00E210FE"/>
    <w:rsid w:val="00E24F14"/>
    <w:rsid w:val="00E26610"/>
    <w:rsid w:val="00E27867"/>
    <w:rsid w:val="00E3176F"/>
    <w:rsid w:val="00E31DE6"/>
    <w:rsid w:val="00E33CA5"/>
    <w:rsid w:val="00E34636"/>
    <w:rsid w:val="00E37B30"/>
    <w:rsid w:val="00E401C6"/>
    <w:rsid w:val="00E40B1C"/>
    <w:rsid w:val="00E42847"/>
    <w:rsid w:val="00E45BB5"/>
    <w:rsid w:val="00E46280"/>
    <w:rsid w:val="00E46DDE"/>
    <w:rsid w:val="00E51A01"/>
    <w:rsid w:val="00E5221E"/>
    <w:rsid w:val="00E52C0D"/>
    <w:rsid w:val="00E532D4"/>
    <w:rsid w:val="00E554D2"/>
    <w:rsid w:val="00E60D14"/>
    <w:rsid w:val="00E63C6C"/>
    <w:rsid w:val="00E642F4"/>
    <w:rsid w:val="00E70190"/>
    <w:rsid w:val="00E71115"/>
    <w:rsid w:val="00E7359D"/>
    <w:rsid w:val="00E7364D"/>
    <w:rsid w:val="00E754AA"/>
    <w:rsid w:val="00E76A82"/>
    <w:rsid w:val="00E907E9"/>
    <w:rsid w:val="00E90F38"/>
    <w:rsid w:val="00E970B8"/>
    <w:rsid w:val="00EA2456"/>
    <w:rsid w:val="00EA2675"/>
    <w:rsid w:val="00EA7E91"/>
    <w:rsid w:val="00EB02E6"/>
    <w:rsid w:val="00EB3704"/>
    <w:rsid w:val="00EB3F44"/>
    <w:rsid w:val="00EB6848"/>
    <w:rsid w:val="00EC3131"/>
    <w:rsid w:val="00EC371A"/>
    <w:rsid w:val="00EC3BF4"/>
    <w:rsid w:val="00EC3ED7"/>
    <w:rsid w:val="00EC5FE2"/>
    <w:rsid w:val="00EC723B"/>
    <w:rsid w:val="00ED18BB"/>
    <w:rsid w:val="00ED2CF9"/>
    <w:rsid w:val="00ED37DB"/>
    <w:rsid w:val="00EE3933"/>
    <w:rsid w:val="00EE3FA6"/>
    <w:rsid w:val="00EF13B0"/>
    <w:rsid w:val="00EF158E"/>
    <w:rsid w:val="00EF4461"/>
    <w:rsid w:val="00EF4A3F"/>
    <w:rsid w:val="00EF6912"/>
    <w:rsid w:val="00F000A6"/>
    <w:rsid w:val="00F01FEC"/>
    <w:rsid w:val="00F02C27"/>
    <w:rsid w:val="00F03E3C"/>
    <w:rsid w:val="00F05A07"/>
    <w:rsid w:val="00F05D33"/>
    <w:rsid w:val="00F0790A"/>
    <w:rsid w:val="00F100F9"/>
    <w:rsid w:val="00F109AE"/>
    <w:rsid w:val="00F169F3"/>
    <w:rsid w:val="00F1784A"/>
    <w:rsid w:val="00F2064C"/>
    <w:rsid w:val="00F20793"/>
    <w:rsid w:val="00F20CAA"/>
    <w:rsid w:val="00F23C2A"/>
    <w:rsid w:val="00F2421F"/>
    <w:rsid w:val="00F24AE8"/>
    <w:rsid w:val="00F25539"/>
    <w:rsid w:val="00F317F8"/>
    <w:rsid w:val="00F32000"/>
    <w:rsid w:val="00F3322F"/>
    <w:rsid w:val="00F333AC"/>
    <w:rsid w:val="00F41640"/>
    <w:rsid w:val="00F41DC4"/>
    <w:rsid w:val="00F448A8"/>
    <w:rsid w:val="00F54527"/>
    <w:rsid w:val="00F54E60"/>
    <w:rsid w:val="00F62158"/>
    <w:rsid w:val="00F63595"/>
    <w:rsid w:val="00F647B6"/>
    <w:rsid w:val="00F7320B"/>
    <w:rsid w:val="00F76C99"/>
    <w:rsid w:val="00F771FE"/>
    <w:rsid w:val="00F8250E"/>
    <w:rsid w:val="00F84576"/>
    <w:rsid w:val="00F8604B"/>
    <w:rsid w:val="00F876C9"/>
    <w:rsid w:val="00F87EE2"/>
    <w:rsid w:val="00F96242"/>
    <w:rsid w:val="00F963EE"/>
    <w:rsid w:val="00FA0D6A"/>
    <w:rsid w:val="00FA16EE"/>
    <w:rsid w:val="00FA1C7A"/>
    <w:rsid w:val="00FA3E32"/>
    <w:rsid w:val="00FA46B2"/>
    <w:rsid w:val="00FA51C5"/>
    <w:rsid w:val="00FA696E"/>
    <w:rsid w:val="00FB0D9A"/>
    <w:rsid w:val="00FB13FB"/>
    <w:rsid w:val="00FB1853"/>
    <w:rsid w:val="00FB34FC"/>
    <w:rsid w:val="00FB39AD"/>
    <w:rsid w:val="00FB4E7C"/>
    <w:rsid w:val="00FB6996"/>
    <w:rsid w:val="00FC0D84"/>
    <w:rsid w:val="00FC545C"/>
    <w:rsid w:val="00FC7F4D"/>
    <w:rsid w:val="00FD0A1F"/>
    <w:rsid w:val="00FD1767"/>
    <w:rsid w:val="00FD28AF"/>
    <w:rsid w:val="00FD4C7C"/>
    <w:rsid w:val="00FD69AB"/>
    <w:rsid w:val="00FE2C5A"/>
    <w:rsid w:val="00FE4850"/>
    <w:rsid w:val="00FF0DFF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7AEAE"/>
  <w15:chartTrackingRefBased/>
  <w15:docId w15:val="{50B072C6-65AE-428E-B3F9-31DAB7D4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  <w:rPr>
      <w:rFonts w:eastAsia="Times New Roman"/>
    </w:rPr>
  </w:style>
  <w:style w:type="character" w:customStyle="1" w:styleId="WW8Num8z0">
    <w:name w:val="WW8Num8z0"/>
  </w:style>
  <w:style w:type="character" w:customStyle="1" w:styleId="WW8Num9z0">
    <w:name w:val="WW8Num9z0"/>
    <w:rPr>
      <w:rFonts w:eastAsia="Times New Roman" w:cs="Times New Roman"/>
      <w:sz w:val="22"/>
      <w:szCs w:val="22"/>
      <w:lang w:eastAsia="en-US"/>
    </w:rPr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hAnsi="Symbol" w:cs="Symbol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msonormal0">
    <w:name w:val="msonormal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paragraph" w:customStyle="1" w:styleId="Nagwek30">
    <w:name w:val="Nagłówek3"/>
    <w:basedOn w:val="Nagwek20"/>
    <w:next w:val="Tekstpodstawowy"/>
  </w:style>
  <w:style w:type="paragraph" w:styleId="Tekstpodstawowy">
    <w:name w:val="Body Text"/>
    <w:basedOn w:val="Normalny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Pisma">
    <w:name w:val="Pisma"/>
    <w:basedOn w:val="Normalny"/>
    <w:pPr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Llista wielopoziomowa,Akapit z listą1,Numerowanie,Akapit z listą BS,Kolorowa lista — akcent 11,CW_Lista,lp1,Preambuła,Dot pt,F5 List Paragraph,Recommendation,List Paragraph11,L1,BulletC,Wyliczanie,Obiekt,normalny tekst,Akapit z listą31"/>
    <w:basedOn w:val="Normalny"/>
    <w:link w:val="AkapitzlistZnak"/>
    <w:uiPriority w:val="34"/>
    <w:qFormat/>
    <w:pPr>
      <w:spacing w:after="200"/>
      <w:ind w:left="720"/>
      <w:jc w:val="left"/>
    </w:pPr>
    <w:rPr>
      <w:rFonts w:cs="Times New Roman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LO-Normal">
    <w:name w:val="LO-Normal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Normalny1">
    <w:name w:val="Normalny1"/>
    <w:pPr>
      <w:suppressAutoHyphens/>
      <w:spacing w:line="100" w:lineRule="atLeast"/>
    </w:pPr>
    <w:rPr>
      <w:rFonts w:eastAsia="SimSun"/>
      <w:color w:val="000000"/>
      <w:sz w:val="24"/>
      <w:szCs w:val="24"/>
      <w:lang w:eastAsia="zh-C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styleId="Tytu">
    <w:name w:val="Title"/>
    <w:basedOn w:val="Nagwek30"/>
    <w:next w:val="Tekstpodstawowy"/>
    <w:qFormat/>
  </w:style>
  <w:style w:type="character" w:customStyle="1" w:styleId="DEL">
    <w:name w:val="DEL"/>
    <w:rsid w:val="00E51A01"/>
  </w:style>
  <w:style w:type="character" w:customStyle="1" w:styleId="INS">
    <w:name w:val="INS"/>
    <w:rsid w:val="00635AAF"/>
  </w:style>
  <w:style w:type="paragraph" w:styleId="NormalnyWeb">
    <w:name w:val="Normal (Web)"/>
    <w:basedOn w:val="Normalny"/>
    <w:uiPriority w:val="99"/>
    <w:semiHidden/>
    <w:unhideWhenUsed/>
    <w:rsid w:val="00EF4A3F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00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71AF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471AF4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471AF4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150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76019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CW_Lista Znak,lp1 Znak,Preambuła Znak,Dot pt Znak,F5 List Paragraph Znak,Recommendation Znak,L1 Znak,BulletC Znak"/>
    <w:link w:val="Akapitzlist"/>
    <w:uiPriority w:val="34"/>
    <w:qFormat/>
    <w:rsid w:val="00A85D6A"/>
    <w:rPr>
      <w:rFonts w:ascii="Calibri" w:eastAsia="Calibri" w:hAnsi="Calibri" w:cs="Calibri"/>
      <w:sz w:val="22"/>
      <w:szCs w:val="22"/>
      <w:lang w:eastAsia="zh-CN"/>
    </w:rPr>
  </w:style>
  <w:style w:type="paragraph" w:styleId="Bezodstpw">
    <w:name w:val="No Spacing"/>
    <w:uiPriority w:val="1"/>
    <w:qFormat/>
    <w:rsid w:val="00AB13E2"/>
    <w:pPr>
      <w:suppressAutoHyphens/>
    </w:pPr>
    <w:rPr>
      <w:rFonts w:ascii="Batang" w:hAnsi="Batang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3E2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13E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uiPriority w:val="99"/>
    <w:semiHidden/>
    <w:unhideWhenUsed/>
    <w:rsid w:val="00AB13E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2C53D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50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D50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DA5C57"/>
    <w:rPr>
      <w:i/>
      <w:iCs/>
    </w:rPr>
  </w:style>
  <w:style w:type="paragraph" w:styleId="Poprawka">
    <w:name w:val="Revision"/>
    <w:hidden/>
    <w:uiPriority w:val="99"/>
    <w:semiHidden/>
    <w:rsid w:val="005E47E7"/>
    <w:rPr>
      <w:rFonts w:ascii="Calibri" w:eastAsia="Calibri" w:hAnsi="Calibri" w:cs="Calibri"/>
      <w:sz w:val="22"/>
      <w:szCs w:val="22"/>
      <w:lang w:eastAsia="zh-CN"/>
    </w:rPr>
  </w:style>
  <w:style w:type="character" w:styleId="Wzmianka">
    <w:name w:val="Mention"/>
    <w:uiPriority w:val="99"/>
    <w:unhideWhenUsed/>
    <w:rsid w:val="005D5916"/>
    <w:rPr>
      <w:color w:val="2B579A"/>
      <w:shd w:val="clear" w:color="auto" w:fill="E1DFDD"/>
    </w:rPr>
  </w:style>
  <w:style w:type="character" w:customStyle="1" w:styleId="cf01">
    <w:name w:val="cf01"/>
    <w:rsid w:val="003D0C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74a34a-f7f3-409d-80a8-2322cab67f51" xsi:nil="true"/>
    <lcf76f155ced4ddcb4097134ff3c332f xmlns="ecb56992-007d-497f-b8ca-859d637fcf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0C76E4F2B5443A637CD2F0D1EA01D" ma:contentTypeVersion="15" ma:contentTypeDescription="Create a new document." ma:contentTypeScope="" ma:versionID="1236448a3b83a198c1ef5fe5148f8888">
  <xsd:schema xmlns:xsd="http://www.w3.org/2001/XMLSchema" xmlns:xs="http://www.w3.org/2001/XMLSchema" xmlns:p="http://schemas.microsoft.com/office/2006/metadata/properties" xmlns:ns2="ecb56992-007d-497f-b8ca-859d637fcf99" xmlns:ns3="f074a34a-f7f3-409d-80a8-2322cab67f51" targetNamespace="http://schemas.microsoft.com/office/2006/metadata/properties" ma:root="true" ma:fieldsID="f0c79c24075673f8ecbd2089905b03fe" ns2:_="" ns3:_="">
    <xsd:import namespace="ecb56992-007d-497f-b8ca-859d637fcf99"/>
    <xsd:import namespace="f074a34a-f7f3-409d-80a8-2322cab67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56992-007d-497f-b8ca-859d637fc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af00884-61a8-4230-81db-ce64e1ff7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a34a-f7f3-409d-80a8-2322cab67f5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cd2a3b-5d2c-4bf4-acb3-cdbdd9258c0e}" ma:internalName="TaxCatchAll" ma:showField="CatchAllData" ma:web="f074a34a-f7f3-409d-80a8-2322cab67f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7482E-08BB-4F74-AAC1-F48F0E8A32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C5482C-59EB-4B19-AA0D-72503C5D29CB}">
  <ds:schemaRefs>
    <ds:schemaRef ds:uri="http://schemas.microsoft.com/office/2006/metadata/properties"/>
    <ds:schemaRef ds:uri="http://schemas.microsoft.com/office/infopath/2007/PartnerControls"/>
    <ds:schemaRef ds:uri="f074a34a-f7f3-409d-80a8-2322cab67f51"/>
    <ds:schemaRef ds:uri="ecb56992-007d-497f-b8ca-859d637fcf99"/>
  </ds:schemaRefs>
</ds:datastoreItem>
</file>

<file path=customXml/itemProps3.xml><?xml version="1.0" encoding="utf-8"?>
<ds:datastoreItem xmlns:ds="http://schemas.openxmlformats.org/officeDocument/2006/customXml" ds:itemID="{EB03CAC5-4D17-41B6-A173-BE04D0241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56992-007d-497f-b8ca-859d637fcf99"/>
    <ds:schemaRef ds:uri="f074a34a-f7f3-409d-80a8-2322cab67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DF08C5-6952-4B76-B6BD-7B4D704446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1476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Chomentowska</dc:creator>
  <cp:keywords/>
  <dc:description/>
  <cp:lastModifiedBy>Joanna Dziuba</cp:lastModifiedBy>
  <cp:revision>3</cp:revision>
  <cp:lastPrinted>2021-02-02T19:48:00Z</cp:lastPrinted>
  <dcterms:created xsi:type="dcterms:W3CDTF">2025-12-01T14:25:00Z</dcterms:created>
  <dcterms:modified xsi:type="dcterms:W3CDTF">2025-12-02T10:41:00Z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0x0101004D60C76E4F2B5443A637CD2F0D1EA01D</vt:lpwstr>
  </property>
  <property fmtid="{D5CDD505-2E9C-101B-9397-08002B2CF9AE}" pid="3" name="MediaServiceImageTags">
    <vt:lpwstr/>
  </property>
</Properties>
</file>